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5F1CF" w14:textId="73EFF14B" w:rsidR="00BF50E0" w:rsidRPr="00156B9E" w:rsidRDefault="00BF50E0" w:rsidP="00156B9E">
      <w:pPr>
        <w:pStyle w:val="Nzev"/>
        <w:shd w:val="clear" w:color="auto" w:fill="D9D9D9" w:themeFill="background1" w:themeFillShade="D9"/>
        <w:spacing w:before="120" w:line="288" w:lineRule="auto"/>
        <w:rPr>
          <w:rFonts w:ascii="Arial" w:hAnsi="Arial" w:cs="Arial"/>
          <w:szCs w:val="22"/>
        </w:rPr>
      </w:pPr>
      <w:r w:rsidRPr="00156B9E">
        <w:rPr>
          <w:rFonts w:ascii="Arial" w:hAnsi="Arial" w:cs="Arial"/>
          <w:szCs w:val="22"/>
        </w:rPr>
        <w:t>Výzva k podání nabídk</w:t>
      </w:r>
      <w:r w:rsidR="003F6169">
        <w:rPr>
          <w:rFonts w:ascii="Arial" w:hAnsi="Arial" w:cs="Arial"/>
          <w:szCs w:val="22"/>
        </w:rPr>
        <w:t>y</w:t>
      </w:r>
      <w:r w:rsidRPr="00156B9E">
        <w:rPr>
          <w:rFonts w:ascii="Arial" w:hAnsi="Arial" w:cs="Arial"/>
          <w:szCs w:val="22"/>
        </w:rPr>
        <w:t xml:space="preserve"> a základní údaje </w:t>
      </w:r>
      <w:r w:rsidR="004905F1">
        <w:rPr>
          <w:rFonts w:ascii="Arial" w:hAnsi="Arial" w:cs="Arial"/>
          <w:szCs w:val="22"/>
        </w:rPr>
        <w:t xml:space="preserve">zadávací </w:t>
      </w:r>
      <w:r w:rsidR="00156B9E">
        <w:rPr>
          <w:rFonts w:ascii="Arial" w:hAnsi="Arial" w:cs="Arial"/>
          <w:szCs w:val="22"/>
        </w:rPr>
        <w:t>d</w:t>
      </w:r>
      <w:r w:rsidR="002F54E6" w:rsidRPr="00156B9E">
        <w:rPr>
          <w:rFonts w:ascii="Arial" w:hAnsi="Arial" w:cs="Arial"/>
          <w:szCs w:val="22"/>
        </w:rPr>
        <w:t xml:space="preserve">okumentace </w:t>
      </w:r>
      <w:r w:rsidRPr="00156B9E">
        <w:rPr>
          <w:rFonts w:ascii="Arial" w:hAnsi="Arial" w:cs="Arial"/>
          <w:szCs w:val="22"/>
        </w:rPr>
        <w:t xml:space="preserve">veřejné zakázky malého rozsahu na služby: </w:t>
      </w:r>
    </w:p>
    <w:p w14:paraId="4BCA77A7" w14:textId="77777777" w:rsidR="00450764" w:rsidRPr="00450764" w:rsidRDefault="00450764" w:rsidP="00450764">
      <w:pPr>
        <w:shd w:val="clear" w:color="auto" w:fill="D9D9D9" w:themeFill="background1" w:themeFillShade="D9"/>
        <w:tabs>
          <w:tab w:val="left" w:pos="1418"/>
          <w:tab w:val="left" w:pos="7320"/>
        </w:tabs>
        <w:spacing w:before="120" w:line="288" w:lineRule="auto"/>
        <w:jc w:val="center"/>
        <w:rPr>
          <w:rFonts w:ascii="Arial" w:hAnsi="Arial" w:cs="Arial"/>
          <w:bCs/>
          <w:i/>
          <w:sz w:val="20"/>
          <w:szCs w:val="20"/>
        </w:rPr>
      </w:pPr>
      <w:r w:rsidRPr="00450764">
        <w:rPr>
          <w:rFonts w:ascii="Arial" w:hAnsi="Arial" w:cs="Arial"/>
          <w:bCs/>
          <w:i/>
          <w:sz w:val="20"/>
          <w:szCs w:val="20"/>
        </w:rPr>
        <w:t>zadávané v souladu s pravidly Rady Kraje Vysočina pro zadávání veřejných zakázek v platném znění a v souladu s § 31 zákona č. 134/2016 Sb., o zadávání veřejných zakázek v</w:t>
      </w:r>
      <w:r>
        <w:rPr>
          <w:rFonts w:ascii="Arial" w:hAnsi="Arial" w:cs="Arial"/>
          <w:bCs/>
          <w:i/>
          <w:sz w:val="20"/>
          <w:szCs w:val="20"/>
        </w:rPr>
        <w:t>e</w:t>
      </w:r>
      <w:r w:rsidRPr="00450764">
        <w:rPr>
          <w:rFonts w:ascii="Arial" w:hAnsi="Arial" w:cs="Arial"/>
          <w:bCs/>
          <w:i/>
          <w:sz w:val="20"/>
          <w:szCs w:val="20"/>
        </w:rPr>
        <w:t xml:space="preserve"> znění</w:t>
      </w:r>
      <w:r>
        <w:rPr>
          <w:rFonts w:ascii="Arial" w:hAnsi="Arial" w:cs="Arial"/>
          <w:bCs/>
          <w:i/>
          <w:sz w:val="20"/>
          <w:szCs w:val="20"/>
        </w:rPr>
        <w:t xml:space="preserve"> pozdějších předpisů</w:t>
      </w:r>
      <w:r w:rsidRPr="00450764">
        <w:rPr>
          <w:rFonts w:ascii="Arial" w:hAnsi="Arial" w:cs="Arial"/>
          <w:bCs/>
          <w:i/>
          <w:sz w:val="20"/>
          <w:szCs w:val="20"/>
        </w:rPr>
        <w:t>.</w:t>
      </w:r>
    </w:p>
    <w:p w14:paraId="315D1943" w14:textId="77777777" w:rsidR="001068BC" w:rsidRPr="005640C5" w:rsidRDefault="001068BC" w:rsidP="00A818A4">
      <w:pPr>
        <w:pStyle w:val="bntext"/>
        <w:spacing w:before="120" w:line="288" w:lineRule="auto"/>
        <w:jc w:val="center"/>
        <w:rPr>
          <w:bCs/>
          <w:i/>
          <w:sz w:val="8"/>
          <w:szCs w:val="8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228"/>
      </w:tblGrid>
      <w:tr w:rsidR="00EF7A8B" w:rsidRPr="00F33912" w14:paraId="6BB0EF0E" w14:textId="77777777" w:rsidTr="00933ACD">
        <w:trPr>
          <w:trHeight w:val="431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9EDFC7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BB739" w14:textId="56AFCF24" w:rsidR="00EF7A8B" w:rsidRPr="002F54E6" w:rsidRDefault="00DF05EB" w:rsidP="00654CC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Koordinátor BOZP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A0CED" w:rsidRPr="002F54E6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="00A13B19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FA0CED" w:rsidRPr="002F54E6">
              <w:rPr>
                <w:rFonts w:ascii="Arial" w:hAnsi="Arial" w:cs="Arial"/>
                <w:b/>
                <w:sz w:val="22"/>
                <w:szCs w:val="22"/>
              </w:rPr>
              <w:t>-20</w:t>
            </w:r>
            <w:r w:rsidR="00654CC7"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="00F23649" w:rsidRPr="002F54E6">
              <w:rPr>
                <w:rFonts w:ascii="Arial" w:hAnsi="Arial" w:cs="Arial"/>
                <w:b/>
                <w:sz w:val="22"/>
                <w:szCs w:val="22"/>
              </w:rPr>
              <w:t>, dopravní stavby</w:t>
            </w:r>
          </w:p>
        </w:tc>
      </w:tr>
      <w:tr w:rsidR="00EF7A8B" w:rsidRPr="00F33912" w14:paraId="76EF8708" w14:textId="77777777" w:rsidTr="00933ACD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CFD4E8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 xml:space="preserve"> zadavatele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CCFB" w14:textId="77777777" w:rsidR="00EF7A8B" w:rsidRPr="002F54E6" w:rsidRDefault="002B036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Kraj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Vysočina</w:t>
            </w:r>
          </w:p>
        </w:tc>
      </w:tr>
      <w:tr w:rsidR="00EF7A8B" w:rsidRPr="00F33912" w14:paraId="39FD6A04" w14:textId="77777777" w:rsidTr="00933ACD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1C338B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3C3A" w14:textId="77777777" w:rsidR="00EF7A8B" w:rsidRPr="002F54E6" w:rsidRDefault="00EF7A8B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EF7A8B" w:rsidRPr="00F33912" w14:paraId="17A1ADA4" w14:textId="77777777" w:rsidTr="00933ACD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8F97D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08AD" w14:textId="5FA520F2" w:rsidR="00EF7A8B" w:rsidRPr="002F54E6" w:rsidRDefault="0040012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1882</w:t>
            </w:r>
            <w:r w:rsidRPr="002F54E6">
              <w:rPr>
                <w:rFonts w:ascii="Arial" w:hAnsi="Arial" w:cs="Arial"/>
                <w:sz w:val="22"/>
                <w:szCs w:val="22"/>
              </w:rPr>
              <w:t>/57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>58</w:t>
            </w:r>
            <w:r w:rsidR="008373E1">
              <w:rPr>
                <w:rFonts w:ascii="Arial" w:hAnsi="Arial" w:cs="Arial"/>
                <w:sz w:val="22"/>
                <w:szCs w:val="22"/>
              </w:rPr>
              <w:t>6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B437F">
              <w:rPr>
                <w:rFonts w:ascii="Arial" w:hAnsi="Arial" w:cs="Arial"/>
                <w:sz w:val="22"/>
                <w:szCs w:val="22"/>
              </w:rPr>
              <w:t>01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924347" w:rsidRPr="00F33912" w14:paraId="29B2C233" w14:textId="77777777" w:rsidTr="00933ACD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8F296C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DA97" w14:textId="77777777" w:rsidR="00924347" w:rsidRPr="002F54E6" w:rsidRDefault="00A818A4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924347" w:rsidRPr="00F33912" w14:paraId="22D8FD67" w14:textId="77777777" w:rsidTr="00933ACD">
        <w:trPr>
          <w:trHeight w:val="785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0F55E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F21F98" w:rsidRPr="002F54E6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8101" w14:textId="1BD37645" w:rsidR="008373E1" w:rsidRPr="008373E1" w:rsidRDefault="001251F3" w:rsidP="008373E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Martin Kukla</w:t>
            </w:r>
            <w:r w:rsidR="008373E1" w:rsidRPr="008373E1">
              <w:rPr>
                <w:rFonts w:ascii="Arial" w:hAnsi="Arial" w:cs="Arial"/>
                <w:sz w:val="22"/>
                <w:szCs w:val="22"/>
              </w:rPr>
              <w:t>, hejtman</w:t>
            </w:r>
          </w:p>
          <w:p w14:paraId="27FDF069" w14:textId="68AF41C6" w:rsidR="000C16D4" w:rsidRDefault="008373E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0278DA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1251F3" w:rsidRPr="000278DA">
              <w:rPr>
                <w:rFonts w:ascii="Arial" w:hAnsi="Arial" w:cs="Arial"/>
                <w:sz w:val="22"/>
                <w:szCs w:val="22"/>
              </w:rPr>
              <w:t>Vladimír Novotný</w:t>
            </w:r>
            <w:r w:rsidRPr="000278D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278DA" w:rsidRPr="000278DA"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Pr="000278DA">
              <w:rPr>
                <w:rFonts w:ascii="Arial" w:hAnsi="Arial" w:cs="Arial"/>
                <w:sz w:val="22"/>
                <w:szCs w:val="22"/>
              </w:rPr>
              <w:t>náměstek hejtmana</w:t>
            </w:r>
          </w:p>
          <w:p w14:paraId="7B66690C" w14:textId="11B193D9" w:rsidR="00372648" w:rsidRPr="002F54E6" w:rsidRDefault="00372648" w:rsidP="00982DF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982DF9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924347" w:rsidRPr="00F33912" w14:paraId="7133B1D6" w14:textId="77777777" w:rsidTr="00933ACD">
        <w:trPr>
          <w:trHeight w:val="359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E1E9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5D57" w14:textId="2D2064D8" w:rsidR="000C16D4" w:rsidRPr="002F54E6" w:rsidRDefault="000C16D4" w:rsidP="00DA5C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924347" w:rsidRPr="00F33912" w14:paraId="525AF82B" w14:textId="77777777" w:rsidTr="00933ACD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3A59C6" w14:textId="77777777" w:rsidR="00924347" w:rsidRPr="002F54E6" w:rsidRDefault="00F21F98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E4A9" w14:textId="3FC68607" w:rsidR="00924347" w:rsidRPr="002F54E6" w:rsidRDefault="00924347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+420 564 602</w:t>
            </w:r>
            <w:r w:rsidR="000C16D4">
              <w:rPr>
                <w:rFonts w:ascii="Arial" w:hAnsi="Arial" w:cs="Arial"/>
                <w:sz w:val="22"/>
                <w:szCs w:val="22"/>
              </w:rPr>
              <w:t> </w:t>
            </w:r>
            <w:r w:rsidRPr="002F54E6">
              <w:rPr>
                <w:rFonts w:ascii="Arial" w:hAnsi="Arial" w:cs="Arial"/>
                <w:sz w:val="22"/>
                <w:szCs w:val="22"/>
              </w:rPr>
              <w:t>37</w:t>
            </w:r>
            <w:r w:rsidR="000C16D4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924347" w:rsidRPr="00F33912" w14:paraId="504D393D" w14:textId="77777777" w:rsidTr="00933ACD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EF5C1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C437" w14:textId="60F9AB43" w:rsidR="000C16D4" w:rsidRPr="002F54E6" w:rsidRDefault="00933ACD" w:rsidP="008373E1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0C16D4" w:rsidRPr="00145A5F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prochazkova.l@kr-vysocina.cz</w:t>
              </w:r>
            </w:hyperlink>
            <w:r w:rsidR="008373E1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D99A909" w14:textId="77777777" w:rsidR="00EF7A8B" w:rsidRPr="004B122B" w:rsidRDefault="00EF7A8B" w:rsidP="00C62C2E">
      <w:pPr>
        <w:spacing w:before="120" w:line="288" w:lineRule="auto"/>
        <w:rPr>
          <w:rFonts w:ascii="Arial" w:hAnsi="Arial" w:cs="Arial"/>
          <w:sz w:val="8"/>
          <w:szCs w:val="8"/>
        </w:rPr>
      </w:pPr>
    </w:p>
    <w:p w14:paraId="4AF689DF" w14:textId="77777777" w:rsidR="00044A98" w:rsidRPr="00F33912" w:rsidRDefault="00C62C2E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Vymezení předmětu </w:t>
      </w:r>
      <w:r w:rsidR="00800519" w:rsidRPr="00F33912">
        <w:rPr>
          <w:rFonts w:ascii="Arial" w:hAnsi="Arial" w:cs="Arial"/>
          <w:sz w:val="22"/>
          <w:szCs w:val="22"/>
        </w:rPr>
        <w:t xml:space="preserve">plnění </w:t>
      </w:r>
      <w:r w:rsidRPr="00F33912">
        <w:rPr>
          <w:rFonts w:ascii="Arial" w:hAnsi="Arial" w:cs="Arial"/>
          <w:sz w:val="22"/>
          <w:szCs w:val="22"/>
        </w:rPr>
        <w:t xml:space="preserve">veřejné zakázky </w:t>
      </w:r>
      <w:r w:rsidR="00044A98" w:rsidRPr="00F33912">
        <w:rPr>
          <w:rFonts w:ascii="Arial" w:hAnsi="Arial" w:cs="Arial"/>
          <w:sz w:val="22"/>
          <w:szCs w:val="22"/>
        </w:rPr>
        <w:t xml:space="preserve">  </w:t>
      </w:r>
    </w:p>
    <w:p w14:paraId="6F14146A" w14:textId="0E1C91C6" w:rsidR="00DF05EB" w:rsidRDefault="00DF05EB" w:rsidP="00DF05E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>Předmětem plnění veřejné zakázky</w:t>
      </w:r>
      <w:r w:rsidR="00114947">
        <w:rPr>
          <w:rFonts w:ascii="Arial" w:hAnsi="Arial" w:cs="Arial"/>
          <w:b w:val="0"/>
          <w:bCs w:val="0"/>
          <w:spacing w:val="2"/>
          <w:sz w:val="22"/>
          <w:szCs w:val="22"/>
        </w:rPr>
        <w:t>, totožným pro všechny části zakázky</w:t>
      </w: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 xml:space="preserve"> je zabezpečení výkonu činností koordinátora bezpečnosti </w:t>
      </w:r>
      <w:r w:rsidRPr="00B007B2">
        <w:rPr>
          <w:rFonts w:ascii="Arial" w:hAnsi="Arial" w:cs="Arial"/>
          <w:b w:val="0"/>
          <w:bCs w:val="0"/>
          <w:spacing w:val="-6"/>
          <w:sz w:val="22"/>
          <w:szCs w:val="22"/>
        </w:rPr>
        <w:t>a ochrany zdraví při práci na staveništi (dále jen "koordinátor BOZP"), který bude prováděn v souladu</w:t>
      </w:r>
      <w:r w:rsidR="00794EEE">
        <w:rPr>
          <w:rFonts w:ascii="Arial" w:hAnsi="Arial" w:cs="Arial"/>
          <w:b w:val="0"/>
          <w:bCs w:val="0"/>
          <w:sz w:val="22"/>
          <w:szCs w:val="22"/>
        </w:rPr>
        <w:t xml:space="preserve"> se z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ákonem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253891">
        <w:rPr>
          <w:rFonts w:ascii="Arial" w:hAnsi="Arial" w:cs="Arial"/>
          <w:b w:val="0"/>
          <w:bCs w:val="0"/>
          <w:sz w:val="22"/>
          <w:szCs w:val="22"/>
        </w:rPr>
        <w:t>, ve znění pozdějších předpisů</w:t>
      </w:r>
      <w:r w:rsidR="00794EEE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70600FA1" w14:textId="7341E0DB" w:rsidR="00020F7B" w:rsidRDefault="00020F7B" w:rsidP="00020F7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2C770E">
        <w:rPr>
          <w:rFonts w:ascii="Arial" w:hAnsi="Arial" w:cs="Arial"/>
          <w:b w:val="0"/>
          <w:bCs w:val="0"/>
          <w:sz w:val="22"/>
          <w:szCs w:val="22"/>
        </w:rPr>
        <w:t>Předměty plnění jednotlivých částí veřejné zakázky jsou dále pod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robněji vymezeny přílohou 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této výzvy (návrhy smluvních podmínek)</w:t>
      </w:r>
      <w:r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30448DB3" w14:textId="6B11FC52" w:rsidR="00020F7B" w:rsidRDefault="00020F7B" w:rsidP="00156B9E">
      <w:pPr>
        <w:pStyle w:val="Nzev"/>
        <w:spacing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14:paraId="0CC6F878" w14:textId="77777777" w:rsidR="0070586A" w:rsidRDefault="008664C7" w:rsidP="005258C8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t>V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eřejná zakázka je rozdělena na </w:t>
      </w:r>
      <w:r w:rsidR="00373D22">
        <w:rPr>
          <w:rFonts w:ascii="Arial" w:hAnsi="Arial" w:cs="Arial"/>
          <w:bCs w:val="0"/>
          <w:sz w:val="22"/>
          <w:szCs w:val="22"/>
          <w:u w:val="single"/>
        </w:rPr>
        <w:t>2</w:t>
      </w:r>
      <w:r w:rsidR="005258C8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níže uveden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é</w:t>
      </w:r>
      <w:r w:rsidR="00FA0CED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část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i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 </w:t>
      </w:r>
    </w:p>
    <w:p w14:paraId="4836BFBA" w14:textId="77777777" w:rsidR="001068BC" w:rsidRPr="001068BC" w:rsidRDefault="001068BC" w:rsidP="0070586A">
      <w:pPr>
        <w:pStyle w:val="Nzev"/>
        <w:spacing w:before="120" w:after="120" w:line="288" w:lineRule="auto"/>
        <w:jc w:val="both"/>
        <w:rPr>
          <w:rFonts w:ascii="Arial" w:hAnsi="Arial" w:cs="Arial"/>
          <w:bCs w:val="0"/>
          <w:sz w:val="4"/>
          <w:szCs w:val="4"/>
          <w:u w:val="single"/>
        </w:rPr>
      </w:pPr>
    </w:p>
    <w:p w14:paraId="77661BE2" w14:textId="5A825835" w:rsidR="00BF50E0" w:rsidRDefault="00BF50E0" w:rsidP="00BF50E0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F33912"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8F2948">
        <w:rPr>
          <w:rFonts w:ascii="Arial" w:hAnsi="Arial" w:cs="Arial"/>
          <w:b/>
          <w:bCs/>
          <w:sz w:val="22"/>
          <w:szCs w:val="22"/>
        </w:rPr>
        <w:t>1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) </w:t>
      </w:r>
      <w:r w:rsidR="00A00550" w:rsidRPr="00A00550">
        <w:rPr>
          <w:rFonts w:ascii="Arial" w:hAnsi="Arial" w:cs="Arial"/>
          <w:b/>
          <w:bCs/>
          <w:sz w:val="22"/>
          <w:szCs w:val="22"/>
        </w:rPr>
        <w:t>III/1292 Obrataň, ul. Nádražní</w:t>
      </w:r>
    </w:p>
    <w:p w14:paraId="395B67A4" w14:textId="44FD2B6C" w:rsidR="00A00550" w:rsidRDefault="00A00550" w:rsidP="007F6FD1">
      <w:pPr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A00550">
        <w:rPr>
          <w:rFonts w:ascii="Arial" w:eastAsia="MS Mincho" w:hAnsi="Arial" w:cs="Arial"/>
          <w:spacing w:val="-6"/>
          <w:sz w:val="22"/>
          <w:szCs w:val="22"/>
        </w:rPr>
        <w:t>Předmětem stavb</w:t>
      </w:r>
      <w:r w:rsidR="004D62FB">
        <w:rPr>
          <w:rFonts w:ascii="Arial" w:eastAsia="MS Mincho" w:hAnsi="Arial" w:cs="Arial"/>
          <w:spacing w:val="-6"/>
          <w:sz w:val="22"/>
          <w:szCs w:val="22"/>
        </w:rPr>
        <w:t>y jsou</w:t>
      </w:r>
      <w:r w:rsidRPr="00A00550">
        <w:rPr>
          <w:rFonts w:ascii="Arial" w:eastAsia="MS Mincho" w:hAnsi="Arial" w:cs="Arial"/>
          <w:spacing w:val="-6"/>
          <w:sz w:val="22"/>
          <w:szCs w:val="22"/>
        </w:rPr>
        <w:t xml:space="preserve"> práce spočívající v rekonstrukci silnice III/1292 v </w:t>
      </w:r>
      <w:proofErr w:type="spellStart"/>
      <w:r w:rsidRPr="00A00550">
        <w:rPr>
          <w:rFonts w:ascii="Arial" w:eastAsia="MS Mincho" w:hAnsi="Arial" w:cs="Arial"/>
          <w:spacing w:val="-6"/>
          <w:sz w:val="22"/>
          <w:szCs w:val="22"/>
        </w:rPr>
        <w:t>intravilánu</w:t>
      </w:r>
      <w:proofErr w:type="spellEnd"/>
      <w:r w:rsidRPr="00A00550">
        <w:rPr>
          <w:rFonts w:ascii="Arial" w:eastAsia="MS Mincho" w:hAnsi="Arial" w:cs="Arial"/>
          <w:spacing w:val="-6"/>
          <w:sz w:val="22"/>
          <w:szCs w:val="22"/>
        </w:rPr>
        <w:t xml:space="preserve"> obce Obrataň v délce 820 m. Součástí stavby jsou rovněž nezbytné stavební úpravy mostu ev. č. 1292-1 přes </w:t>
      </w:r>
      <w:proofErr w:type="spellStart"/>
      <w:r w:rsidRPr="00A00550">
        <w:rPr>
          <w:rFonts w:ascii="Arial" w:eastAsia="MS Mincho" w:hAnsi="Arial" w:cs="Arial"/>
          <w:spacing w:val="-6"/>
          <w:sz w:val="22"/>
          <w:szCs w:val="22"/>
        </w:rPr>
        <w:t>Kejtovský</w:t>
      </w:r>
      <w:proofErr w:type="spellEnd"/>
      <w:r w:rsidRPr="00A00550">
        <w:rPr>
          <w:rFonts w:ascii="Arial" w:eastAsia="MS Mincho" w:hAnsi="Arial" w:cs="Arial"/>
          <w:spacing w:val="-6"/>
          <w:sz w:val="22"/>
          <w:szCs w:val="22"/>
        </w:rPr>
        <w:t xml:space="preserve"> potok, vybudování opěrných zdí, přeložení stávajících inženýrských sítí a vybudování odvodnění komunikace. </w:t>
      </w:r>
    </w:p>
    <w:p w14:paraId="40B9FFEE" w14:textId="77777777" w:rsidR="00847857" w:rsidRDefault="00847857" w:rsidP="007F6FD1">
      <w:pPr>
        <w:jc w:val="both"/>
        <w:rPr>
          <w:rFonts w:ascii="Arial" w:eastAsia="MS Mincho" w:hAnsi="Arial" w:cs="Arial"/>
          <w:spacing w:val="-4"/>
          <w:sz w:val="22"/>
          <w:szCs w:val="22"/>
        </w:rPr>
      </w:pPr>
    </w:p>
    <w:p w14:paraId="33647B28" w14:textId="5E38B664" w:rsidR="007F6FD1" w:rsidRPr="005024D9" w:rsidRDefault="007F6FD1" w:rsidP="007F6FD1">
      <w:pPr>
        <w:jc w:val="both"/>
        <w:rPr>
          <w:rFonts w:ascii="Arial" w:eastAsia="MS Mincho" w:hAnsi="Arial" w:cs="Arial"/>
          <w:spacing w:val="-4"/>
          <w:sz w:val="22"/>
          <w:szCs w:val="22"/>
        </w:rPr>
      </w:pPr>
      <w:r w:rsidRPr="005024D9">
        <w:rPr>
          <w:rFonts w:ascii="Arial" w:eastAsia="MS Mincho" w:hAnsi="Arial" w:cs="Arial"/>
          <w:spacing w:val="-4"/>
          <w:sz w:val="22"/>
          <w:szCs w:val="22"/>
        </w:rPr>
        <w:t xml:space="preserve">Stavba bude provedena dle projektové dokumentace </w:t>
      </w:r>
      <w:r w:rsidR="00A00550" w:rsidRPr="00A00550">
        <w:rPr>
          <w:rFonts w:ascii="Arial" w:eastAsia="MS Mincho" w:hAnsi="Arial" w:cs="Arial"/>
          <w:spacing w:val="-4"/>
          <w:sz w:val="22"/>
          <w:szCs w:val="22"/>
        </w:rPr>
        <w:t>„III/1292 Obrataň, ul. Nádražní“, vypracované v září 2023 ve stupni projektové dokumentace pro provádění stavby (dále jen „PDPS“) společností Dopravně inženýrská kancelář, s r.o., se sídlem Bozděchova 1668/13a, Pražské Předměstí, 500 02 Hradec Králové, IČO 274 66 868 v členění stavebních objektů (dle soupisu prací), jejichž investorem</w:t>
      </w:r>
      <w:r w:rsidR="004D62FB">
        <w:rPr>
          <w:rFonts w:ascii="Arial" w:eastAsia="MS Mincho" w:hAnsi="Arial" w:cs="Arial"/>
          <w:spacing w:val="-4"/>
          <w:sz w:val="22"/>
          <w:szCs w:val="22"/>
        </w:rPr>
        <w:t xml:space="preserve"> je</w:t>
      </w:r>
      <w:r w:rsidR="00A00550" w:rsidRPr="00A00550">
        <w:rPr>
          <w:rFonts w:ascii="Arial" w:eastAsia="MS Mincho" w:hAnsi="Arial" w:cs="Arial"/>
          <w:spacing w:val="-4"/>
          <w:sz w:val="22"/>
          <w:szCs w:val="22"/>
        </w:rPr>
        <w:t xml:space="preserve"> Kraj Vysočina</w:t>
      </w:r>
      <w:r w:rsidRPr="005024D9">
        <w:rPr>
          <w:rFonts w:ascii="Arial" w:eastAsia="MS Mincho" w:hAnsi="Arial" w:cs="Arial"/>
          <w:spacing w:val="-4"/>
          <w:sz w:val="22"/>
          <w:szCs w:val="22"/>
        </w:rPr>
        <w:t>.</w:t>
      </w:r>
    </w:p>
    <w:p w14:paraId="30D5801A" w14:textId="77777777" w:rsidR="00745E32" w:rsidRPr="00800000" w:rsidRDefault="00745E32" w:rsidP="00800000">
      <w:pPr>
        <w:tabs>
          <w:tab w:val="left" w:pos="709"/>
        </w:tabs>
        <w:suppressAutoHyphens/>
        <w:jc w:val="both"/>
        <w:rPr>
          <w:rFonts w:ascii="Arial" w:hAnsi="Arial" w:cs="Arial"/>
          <w:bCs/>
          <w:sz w:val="22"/>
          <w:szCs w:val="22"/>
        </w:rPr>
      </w:pPr>
    </w:p>
    <w:p w14:paraId="5428A18A" w14:textId="542FA6D9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 w:rsidR="006C7D0F">
        <w:rPr>
          <w:rFonts w:ascii="Arial" w:hAnsi="Arial" w:cs="Arial"/>
          <w:sz w:val="22"/>
          <w:szCs w:val="22"/>
        </w:rPr>
        <w:tab/>
      </w:r>
      <w:r w:rsidR="00A00550">
        <w:rPr>
          <w:rFonts w:ascii="Arial" w:hAnsi="Arial" w:cs="Arial"/>
          <w:sz w:val="22"/>
          <w:szCs w:val="22"/>
        </w:rPr>
        <w:t>rekonstrukce silnice</w:t>
      </w:r>
      <w:r w:rsidR="00745E32">
        <w:rPr>
          <w:rFonts w:ascii="Arial" w:hAnsi="Arial" w:cs="Arial"/>
          <w:sz w:val="22"/>
          <w:szCs w:val="22"/>
        </w:rPr>
        <w:t xml:space="preserve"> 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35CA13A9" w14:textId="40C269C0" w:rsidR="009C783D" w:rsidRPr="005258C8" w:rsidRDefault="009C783D" w:rsidP="005258C8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 w:rsidR="006C7D0F"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ilnice II</w:t>
      </w:r>
      <w:r w:rsidR="00A00550">
        <w:rPr>
          <w:rFonts w:ascii="Arial" w:hAnsi="Arial" w:cs="Arial"/>
          <w:sz w:val="22"/>
          <w:szCs w:val="22"/>
        </w:rPr>
        <w:t>I</w:t>
      </w:r>
      <w:r w:rsidRPr="005258C8">
        <w:rPr>
          <w:rFonts w:ascii="Arial" w:hAnsi="Arial" w:cs="Arial"/>
          <w:sz w:val="22"/>
          <w:szCs w:val="22"/>
        </w:rPr>
        <w:t>/</w:t>
      </w:r>
      <w:r w:rsidR="00745E32">
        <w:rPr>
          <w:rFonts w:ascii="Arial" w:hAnsi="Arial" w:cs="Arial"/>
          <w:sz w:val="22"/>
          <w:szCs w:val="22"/>
        </w:rPr>
        <w:t>1</w:t>
      </w:r>
      <w:r w:rsidR="000C16D4">
        <w:rPr>
          <w:rFonts w:ascii="Arial" w:hAnsi="Arial" w:cs="Arial"/>
          <w:sz w:val="22"/>
          <w:szCs w:val="22"/>
        </w:rPr>
        <w:t>2</w:t>
      </w:r>
      <w:r w:rsidR="00A00550">
        <w:rPr>
          <w:rFonts w:ascii="Arial" w:hAnsi="Arial" w:cs="Arial"/>
          <w:sz w:val="22"/>
          <w:szCs w:val="22"/>
        </w:rPr>
        <w:t>92</w:t>
      </w:r>
      <w:r w:rsidRPr="000C16D4">
        <w:rPr>
          <w:rFonts w:ascii="Arial" w:hAnsi="Arial" w:cs="Arial"/>
          <w:sz w:val="22"/>
          <w:szCs w:val="22"/>
        </w:rPr>
        <w:t xml:space="preserve">, okres </w:t>
      </w:r>
      <w:r w:rsidR="00745E32">
        <w:rPr>
          <w:rFonts w:ascii="Arial" w:hAnsi="Arial" w:cs="Arial"/>
          <w:sz w:val="22"/>
          <w:szCs w:val="22"/>
        </w:rPr>
        <w:t>Pelhřimov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2460FCC8" w14:textId="77777777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 w:rsidR="006C7D0F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14:paraId="37CE5BF3" w14:textId="21D07278"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 w:rsidR="006C7D0F">
        <w:rPr>
          <w:rFonts w:ascii="Arial" w:hAnsi="Arial" w:cs="Arial"/>
          <w:sz w:val="22"/>
          <w:szCs w:val="22"/>
        </w:rPr>
        <w:t>kládaná hodnota investiční akce:</w:t>
      </w:r>
      <w:r w:rsidR="006C7D0F">
        <w:rPr>
          <w:rFonts w:ascii="Arial" w:hAnsi="Arial" w:cs="Arial"/>
          <w:sz w:val="22"/>
          <w:szCs w:val="22"/>
        </w:rPr>
        <w:tab/>
      </w:r>
      <w:r w:rsidR="00A00550">
        <w:rPr>
          <w:rFonts w:ascii="Arial" w:hAnsi="Arial" w:cs="Arial"/>
          <w:sz w:val="22"/>
          <w:szCs w:val="22"/>
        </w:rPr>
        <w:t>36</w:t>
      </w:r>
      <w:r w:rsidRPr="005258C8">
        <w:rPr>
          <w:rFonts w:ascii="Arial" w:hAnsi="Arial" w:cs="Arial"/>
          <w:sz w:val="22"/>
          <w:szCs w:val="22"/>
        </w:rPr>
        <w:t> </w:t>
      </w:r>
      <w:r w:rsidR="00A00550">
        <w:rPr>
          <w:rFonts w:ascii="Arial" w:hAnsi="Arial" w:cs="Arial"/>
          <w:sz w:val="22"/>
          <w:szCs w:val="22"/>
        </w:rPr>
        <w:t>8</w:t>
      </w:r>
      <w:r w:rsidR="000C16D4">
        <w:rPr>
          <w:rFonts w:ascii="Arial" w:hAnsi="Arial" w:cs="Arial"/>
          <w:sz w:val="22"/>
          <w:szCs w:val="22"/>
        </w:rPr>
        <w:t>5</w:t>
      </w:r>
      <w:r w:rsidRPr="005258C8">
        <w:rPr>
          <w:rFonts w:ascii="Arial" w:hAnsi="Arial" w:cs="Arial"/>
          <w:sz w:val="22"/>
          <w:szCs w:val="22"/>
        </w:rPr>
        <w:t>0 000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14:paraId="02AA4436" w14:textId="417541A1"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 w:rsidR="006C7D0F">
        <w:rPr>
          <w:rFonts w:ascii="Arial" w:hAnsi="Arial" w:cs="Arial"/>
          <w:sz w:val="22"/>
          <w:szCs w:val="22"/>
        </w:rPr>
        <w:t>:</w:t>
      </w:r>
      <w:r w:rsidR="006C7D0F">
        <w:rPr>
          <w:rFonts w:ascii="Arial" w:hAnsi="Arial" w:cs="Arial"/>
          <w:sz w:val="22"/>
          <w:szCs w:val="22"/>
        </w:rPr>
        <w:tab/>
      </w:r>
      <w:r w:rsidR="000B2F48">
        <w:rPr>
          <w:rFonts w:ascii="Arial" w:hAnsi="Arial" w:cs="Arial"/>
          <w:sz w:val="22"/>
          <w:szCs w:val="22"/>
        </w:rPr>
        <w:t xml:space="preserve">     </w:t>
      </w:r>
      <w:r w:rsidR="00887845">
        <w:rPr>
          <w:rFonts w:ascii="Arial" w:hAnsi="Arial" w:cs="Arial"/>
          <w:sz w:val="22"/>
          <w:szCs w:val="22"/>
        </w:rPr>
        <w:t>110</w:t>
      </w:r>
      <w:r w:rsidRPr="00470D59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14:paraId="5907714E" w14:textId="65217669" w:rsidR="009C783D" w:rsidRPr="00A14A06" w:rsidRDefault="006C7D0F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</w:r>
      <w:r w:rsidR="009C783D" w:rsidRPr="00A14A06">
        <w:rPr>
          <w:rFonts w:ascii="Arial" w:hAnsi="Arial" w:cs="Arial"/>
          <w:sz w:val="22"/>
          <w:szCs w:val="22"/>
        </w:rPr>
        <w:t>po dobu realizace stavb</w:t>
      </w:r>
      <w:r w:rsidR="00507694" w:rsidRPr="00A14A06">
        <w:rPr>
          <w:rFonts w:ascii="Arial" w:hAnsi="Arial" w:cs="Arial"/>
          <w:sz w:val="22"/>
          <w:szCs w:val="22"/>
        </w:rPr>
        <w:t xml:space="preserve">y </w:t>
      </w:r>
      <w:r w:rsidR="00847F10">
        <w:rPr>
          <w:rFonts w:ascii="Arial" w:hAnsi="Arial" w:cs="Arial"/>
          <w:sz w:val="22"/>
          <w:szCs w:val="22"/>
        </w:rPr>
        <w:t>0</w:t>
      </w:r>
      <w:r w:rsidR="00887845">
        <w:rPr>
          <w:rFonts w:ascii="Arial" w:hAnsi="Arial" w:cs="Arial"/>
          <w:sz w:val="22"/>
          <w:szCs w:val="22"/>
        </w:rPr>
        <w:t>4</w:t>
      </w:r>
      <w:r w:rsidR="009C783D" w:rsidRPr="00470D59">
        <w:rPr>
          <w:rFonts w:ascii="Arial" w:hAnsi="Arial" w:cs="Arial"/>
          <w:sz w:val="22"/>
          <w:szCs w:val="22"/>
        </w:rPr>
        <w:t>/20</w:t>
      </w:r>
      <w:r w:rsidR="00847F10">
        <w:rPr>
          <w:rFonts w:ascii="Arial" w:hAnsi="Arial" w:cs="Arial"/>
          <w:sz w:val="22"/>
          <w:szCs w:val="22"/>
        </w:rPr>
        <w:t>2</w:t>
      </w:r>
      <w:r w:rsidR="00887845">
        <w:rPr>
          <w:rFonts w:ascii="Arial" w:hAnsi="Arial" w:cs="Arial"/>
          <w:sz w:val="22"/>
          <w:szCs w:val="22"/>
        </w:rPr>
        <w:t>5</w:t>
      </w:r>
      <w:r w:rsidR="009C783D" w:rsidRPr="00470D59">
        <w:rPr>
          <w:rFonts w:ascii="Arial" w:hAnsi="Arial" w:cs="Arial"/>
          <w:sz w:val="22"/>
          <w:szCs w:val="22"/>
        </w:rPr>
        <w:t> - </w:t>
      </w:r>
      <w:r w:rsidR="00887845">
        <w:rPr>
          <w:rFonts w:ascii="Arial" w:hAnsi="Arial" w:cs="Arial"/>
          <w:sz w:val="22"/>
          <w:szCs w:val="22"/>
        </w:rPr>
        <w:t>02</w:t>
      </w:r>
      <w:r w:rsidR="009C783D" w:rsidRPr="00470D59">
        <w:rPr>
          <w:rFonts w:ascii="Arial" w:hAnsi="Arial" w:cs="Arial"/>
          <w:sz w:val="22"/>
          <w:szCs w:val="22"/>
        </w:rPr>
        <w:t>/20</w:t>
      </w:r>
      <w:r w:rsidR="00847F10">
        <w:rPr>
          <w:rFonts w:ascii="Arial" w:hAnsi="Arial" w:cs="Arial"/>
          <w:sz w:val="22"/>
          <w:szCs w:val="22"/>
        </w:rPr>
        <w:t>2</w:t>
      </w:r>
      <w:r w:rsidR="00887845">
        <w:rPr>
          <w:rFonts w:ascii="Arial" w:hAnsi="Arial" w:cs="Arial"/>
          <w:sz w:val="22"/>
          <w:szCs w:val="22"/>
        </w:rPr>
        <w:t>6</w:t>
      </w:r>
    </w:p>
    <w:p w14:paraId="0D92A531" w14:textId="24222DD1" w:rsidR="000D4A4F" w:rsidRDefault="000D4A4F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4DD809D7" w14:textId="64C6A4E0" w:rsidR="00B124FA" w:rsidRDefault="00887845" w:rsidP="00B124FA">
      <w:pPr>
        <w:jc w:val="both"/>
        <w:rPr>
          <w:rFonts w:ascii="Arial" w:hAnsi="Arial" w:cs="Arial"/>
          <w:sz w:val="22"/>
          <w:szCs w:val="22"/>
        </w:rPr>
      </w:pPr>
      <w:r w:rsidRPr="00887845">
        <w:rPr>
          <w:rFonts w:ascii="Arial" w:hAnsi="Arial" w:cs="Arial"/>
          <w:sz w:val="22"/>
          <w:szCs w:val="22"/>
        </w:rPr>
        <w:t>V zimním období (tj. od 1. listopadu do 31. března) nebudou prováděny jakékoli stavební práce, které by znamenaly omezení (byť jen částečné) provozu na pozemních komunikacích a zimní údržbě.</w:t>
      </w:r>
    </w:p>
    <w:p w14:paraId="73FE4A0E" w14:textId="67FA1526" w:rsidR="00B124FA" w:rsidRDefault="00B124FA" w:rsidP="00B124FA">
      <w:pPr>
        <w:rPr>
          <w:rFonts w:ascii="Arial" w:hAnsi="Arial" w:cs="Arial"/>
          <w:sz w:val="22"/>
          <w:szCs w:val="22"/>
        </w:rPr>
      </w:pPr>
    </w:p>
    <w:p w14:paraId="0A23DEA7" w14:textId="3AAE843D" w:rsidR="008759A8" w:rsidRPr="00C743A3" w:rsidRDefault="00C743A3" w:rsidP="00B124FA">
      <w:pPr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lastRenderedPageBreak/>
        <w:t>Vybranému dodavateli bude vždy uhrazena pouze skutečně provedená činnost na stavbě.</w:t>
      </w:r>
    </w:p>
    <w:p w14:paraId="5413E4F6" w14:textId="77777777" w:rsidR="00C743A3" w:rsidRDefault="00C743A3" w:rsidP="00B124FA">
      <w:pPr>
        <w:rPr>
          <w:rFonts w:ascii="Arial" w:hAnsi="Arial" w:cs="Arial"/>
          <w:sz w:val="22"/>
          <w:szCs w:val="22"/>
        </w:rPr>
      </w:pPr>
    </w:p>
    <w:p w14:paraId="7D6BE9D4" w14:textId="101CA078" w:rsidR="00B124FA" w:rsidRDefault="00B124FA" w:rsidP="00B124FA">
      <w:pPr>
        <w:jc w:val="both"/>
        <w:rPr>
          <w:rFonts w:ascii="Arial" w:hAnsi="Arial" w:cs="Arial"/>
          <w:sz w:val="22"/>
          <w:szCs w:val="22"/>
        </w:rPr>
      </w:pPr>
      <w:r w:rsidRPr="00C743A3">
        <w:rPr>
          <w:rFonts w:ascii="Arial" w:hAnsi="Arial" w:cs="Arial"/>
          <w:sz w:val="22"/>
          <w:szCs w:val="22"/>
        </w:rPr>
        <w:t xml:space="preserve">Zadavatel si vyhrazuje právo zrušit zadávací řízení </w:t>
      </w:r>
      <w:r w:rsidR="00FD79BB" w:rsidRPr="00C743A3">
        <w:rPr>
          <w:rFonts w:ascii="Arial" w:hAnsi="Arial" w:cs="Arial"/>
          <w:sz w:val="22"/>
          <w:szCs w:val="22"/>
        </w:rPr>
        <w:t xml:space="preserve">na tuto část veřejné zakázky </w:t>
      </w:r>
      <w:r w:rsidRPr="00C743A3">
        <w:rPr>
          <w:rFonts w:ascii="Arial" w:hAnsi="Arial" w:cs="Arial"/>
          <w:sz w:val="22"/>
          <w:szCs w:val="22"/>
        </w:rPr>
        <w:t>v případě, že bude zrušeno zadávací řízení na zhotovitele stavby</w:t>
      </w:r>
      <w:r w:rsidR="00FD79BB" w:rsidRPr="00C743A3">
        <w:rPr>
          <w:rFonts w:ascii="Arial" w:hAnsi="Arial" w:cs="Arial"/>
          <w:sz w:val="22"/>
          <w:szCs w:val="22"/>
        </w:rPr>
        <w:t xml:space="preserve"> pro tuto část veřejné zakázky.</w:t>
      </w:r>
    </w:p>
    <w:p w14:paraId="3544CA33" w14:textId="73BD7DA8" w:rsidR="0072559A" w:rsidRDefault="0072559A" w:rsidP="00B124FA">
      <w:pPr>
        <w:jc w:val="both"/>
        <w:rPr>
          <w:rFonts w:ascii="Arial" w:hAnsi="Arial" w:cs="Arial"/>
          <w:sz w:val="22"/>
          <w:szCs w:val="22"/>
        </w:rPr>
      </w:pPr>
    </w:p>
    <w:p w14:paraId="359191EA" w14:textId="31633EC5" w:rsidR="0072559A" w:rsidRDefault="0072559A" w:rsidP="0072559A">
      <w:p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887845">
        <w:rPr>
          <w:rFonts w:ascii="Arial" w:hAnsi="Arial" w:cs="Arial"/>
          <w:bCs/>
          <w:sz w:val="22"/>
          <w:szCs w:val="22"/>
        </w:rPr>
        <w:t xml:space="preserve">Zároveň bude probíhat související stavba realizovaná </w:t>
      </w:r>
      <w:r w:rsidR="00887845" w:rsidRPr="00887845">
        <w:rPr>
          <w:rFonts w:ascii="Arial" w:hAnsi="Arial" w:cs="Arial"/>
          <w:bCs/>
          <w:sz w:val="22"/>
          <w:szCs w:val="22"/>
        </w:rPr>
        <w:t>obcí Obrataň</w:t>
      </w:r>
      <w:r w:rsidRPr="00887845">
        <w:rPr>
          <w:rFonts w:ascii="Arial" w:hAnsi="Arial" w:cs="Arial"/>
          <w:bCs/>
          <w:sz w:val="22"/>
          <w:szCs w:val="22"/>
        </w:rPr>
        <w:t xml:space="preserve"> spočívající v </w:t>
      </w:r>
      <w:r w:rsidR="00887845" w:rsidRPr="00887845">
        <w:rPr>
          <w:rFonts w:ascii="Arial" w:hAnsi="Arial" w:cs="Arial"/>
          <w:color w:val="000000"/>
          <w:sz w:val="23"/>
          <w:szCs w:val="23"/>
          <w:shd w:val="clear" w:color="auto" w:fill="FFFFFF"/>
        </w:rPr>
        <w:t> novostavbě chodníku a parkovacího pruhu, rekonstrukci dešťové kanalizace, vodovodu a opěrné zdi. Obec Obrataň</w:t>
      </w:r>
      <w:r w:rsidRPr="00887845">
        <w:rPr>
          <w:rFonts w:ascii="Arial" w:hAnsi="Arial" w:cs="Arial"/>
          <w:bCs/>
          <w:sz w:val="22"/>
          <w:szCs w:val="22"/>
        </w:rPr>
        <w:t xml:space="preserve"> si na tuto stavbu zajistí svého koordinátora BOZP.</w:t>
      </w:r>
    </w:p>
    <w:p w14:paraId="06914A91" w14:textId="4BBDDE3C" w:rsidR="00937130" w:rsidRDefault="00937130" w:rsidP="0072559A">
      <w:p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</w:p>
    <w:p w14:paraId="72E950D8" w14:textId="312146AC" w:rsidR="008373E1" w:rsidRPr="00C743A3" w:rsidRDefault="008373E1" w:rsidP="00B124FA">
      <w:pPr>
        <w:jc w:val="both"/>
        <w:rPr>
          <w:rFonts w:ascii="Arial" w:hAnsi="Arial" w:cs="Arial"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2FF655D7" w14:textId="77777777" w:rsidR="00800000" w:rsidRPr="00E10CB4" w:rsidRDefault="00800000" w:rsidP="000D4A4F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12"/>
          <w:szCs w:val="12"/>
        </w:rPr>
      </w:pPr>
    </w:p>
    <w:p w14:paraId="1847DB45" w14:textId="77777777" w:rsidR="00CB1A8B" w:rsidRDefault="00CB1A8B" w:rsidP="000D4A4F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</w:p>
    <w:p w14:paraId="17B3A875" w14:textId="037F004E" w:rsidR="00A43FA6" w:rsidRDefault="00A43FA6" w:rsidP="00A43FA6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373D22">
        <w:rPr>
          <w:rFonts w:ascii="Arial" w:hAnsi="Arial" w:cs="Arial"/>
          <w:b/>
          <w:bCs/>
          <w:sz w:val="22"/>
          <w:szCs w:val="22"/>
        </w:rPr>
        <w:t>2</w:t>
      </w:r>
      <w:r w:rsidRPr="00142DA8">
        <w:rPr>
          <w:rFonts w:ascii="Arial" w:hAnsi="Arial" w:cs="Arial"/>
          <w:b/>
          <w:bCs/>
          <w:sz w:val="22"/>
          <w:szCs w:val="22"/>
        </w:rPr>
        <w:t xml:space="preserve">) </w:t>
      </w:r>
      <w:r w:rsidR="004D62FB" w:rsidRPr="004D62FB">
        <w:rPr>
          <w:rFonts w:ascii="Arial" w:hAnsi="Arial" w:cs="Arial"/>
          <w:b/>
          <w:bCs/>
          <w:sz w:val="22"/>
          <w:szCs w:val="22"/>
        </w:rPr>
        <w:t>II/408, II/411 křiž. Dešov</w:t>
      </w:r>
    </w:p>
    <w:p w14:paraId="31C1D8AF" w14:textId="77777777" w:rsidR="004D62FB" w:rsidRDefault="004D62FB" w:rsidP="005728F3">
      <w:pPr>
        <w:pStyle w:val="Zkladntextodsazen21"/>
        <w:ind w:left="0" w:firstLine="0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Předmětem stavby jsou práce spočívající v rekonstrukci silnice II/408, II/411 v průtahu obce Dešov. Celková délka rekonstrukce je 62,40 m. Důvodem opravy je nebezpečná a nepřehledná stávající úprava křižovatek, kde vznikají dopravní nehody a dále špatný stav vozovky s nefunkčním odvodněním silnice. </w:t>
      </w:r>
    </w:p>
    <w:p w14:paraId="12FA2010" w14:textId="6465D5A4" w:rsidR="004D62FB" w:rsidRDefault="004D62FB" w:rsidP="005728F3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983090">
        <w:rPr>
          <w:rFonts w:ascii="Arial" w:hAnsi="Arial" w:cs="Arial"/>
          <w:sz w:val="22"/>
          <w:szCs w:val="22"/>
        </w:rPr>
        <w:t xml:space="preserve"> </w:t>
      </w:r>
    </w:p>
    <w:p w14:paraId="225B3112" w14:textId="72DE5732" w:rsidR="005728F3" w:rsidRDefault="005728F3" w:rsidP="005728F3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983090">
        <w:rPr>
          <w:rFonts w:ascii="Arial" w:hAnsi="Arial" w:cs="Arial"/>
          <w:sz w:val="22"/>
          <w:szCs w:val="22"/>
        </w:rPr>
        <w:t>Stavba bude realizována</w:t>
      </w:r>
      <w:r>
        <w:rPr>
          <w:rFonts w:ascii="Arial" w:hAnsi="Arial" w:cs="Arial"/>
          <w:sz w:val="22"/>
          <w:szCs w:val="22"/>
        </w:rPr>
        <w:t xml:space="preserve"> dle projektové dokumentace </w:t>
      </w:r>
      <w:r w:rsidR="004D62FB" w:rsidRPr="004D62FB">
        <w:rPr>
          <w:rFonts w:ascii="Arial" w:hAnsi="Arial" w:cs="Arial"/>
          <w:sz w:val="22"/>
          <w:szCs w:val="22"/>
        </w:rPr>
        <w:t>„II/408, II/411 DEŠOV KŘIŽ. II/408 A II/411“, vypracované v dubnu 2023 ve stupni projektové dokumentace pro provádění stavby (dále jen „PDPS“) společností DI PROJEKT s r.o., se sídlem Chelčického 686, Rosice, 533 51 Pardubice, IČO 018 73 687 v členění stavebních objektů (dle soupisu prací), jejichž investorem je Kraj Vysočina</w:t>
      </w:r>
      <w:r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F76558F" w14:textId="77777777" w:rsidR="006E7C1E" w:rsidRDefault="006E7C1E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06153E9D" w14:textId="549D2868" w:rsidR="00B40C7E" w:rsidRPr="005258C8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rekonstrukce </w:t>
      </w:r>
      <w:r w:rsidR="00A368B4">
        <w:rPr>
          <w:rFonts w:ascii="Arial" w:hAnsi="Arial" w:cs="Arial"/>
          <w:sz w:val="22"/>
          <w:szCs w:val="22"/>
        </w:rPr>
        <w:t>silnic</w:t>
      </w:r>
      <w:r w:rsidRPr="005258C8">
        <w:rPr>
          <w:rFonts w:ascii="Arial" w:hAnsi="Arial" w:cs="Arial"/>
          <w:sz w:val="22"/>
          <w:szCs w:val="22"/>
        </w:rPr>
        <w:t>e</w:t>
      </w:r>
    </w:p>
    <w:p w14:paraId="780FC827" w14:textId="2ECFEE5E" w:rsidR="00B40C7E" w:rsidRPr="005258C8" w:rsidRDefault="00B40C7E" w:rsidP="00B40C7E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</w:t>
      </w:r>
      <w:r>
        <w:rPr>
          <w:rFonts w:ascii="Arial" w:hAnsi="Arial" w:cs="Arial"/>
          <w:sz w:val="22"/>
          <w:szCs w:val="22"/>
        </w:rPr>
        <w:t>e</w:t>
      </w:r>
      <w:r w:rsidRPr="005258C8">
        <w:rPr>
          <w:rFonts w:ascii="Arial" w:hAnsi="Arial" w:cs="Arial"/>
          <w:sz w:val="22"/>
          <w:szCs w:val="22"/>
        </w:rPr>
        <w:t xml:space="preserve"> II/</w:t>
      </w:r>
      <w:r w:rsidR="00A368B4">
        <w:rPr>
          <w:rFonts w:ascii="Arial" w:hAnsi="Arial" w:cs="Arial"/>
          <w:sz w:val="22"/>
          <w:szCs w:val="22"/>
        </w:rPr>
        <w:t>408 a II/411</w:t>
      </w:r>
      <w:r w:rsidRPr="005258C8">
        <w:rPr>
          <w:rFonts w:ascii="Arial" w:hAnsi="Arial" w:cs="Arial"/>
          <w:sz w:val="22"/>
          <w:szCs w:val="22"/>
        </w:rPr>
        <w:t xml:space="preserve">, okres </w:t>
      </w:r>
      <w:r w:rsidR="000D196D">
        <w:rPr>
          <w:rFonts w:ascii="Arial" w:hAnsi="Arial" w:cs="Arial"/>
          <w:sz w:val="22"/>
          <w:szCs w:val="22"/>
        </w:rPr>
        <w:t>Třebíč</w:t>
      </w:r>
    </w:p>
    <w:p w14:paraId="107E6613" w14:textId="77777777" w:rsidR="00B40C7E" w:rsidRPr="005258C8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14:paraId="5C1E9B93" w14:textId="1F3C76A5" w:rsidR="00B40C7E" w:rsidRPr="005258C8" w:rsidRDefault="00B40C7E" w:rsidP="00B40C7E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>
        <w:rPr>
          <w:rFonts w:ascii="Arial" w:hAnsi="Arial" w:cs="Arial"/>
          <w:sz w:val="22"/>
          <w:szCs w:val="22"/>
        </w:rPr>
        <w:t>kládaná hodnota investiční akce:</w:t>
      </w:r>
      <w:r>
        <w:rPr>
          <w:rFonts w:ascii="Arial" w:hAnsi="Arial" w:cs="Arial"/>
          <w:sz w:val="22"/>
          <w:szCs w:val="22"/>
        </w:rPr>
        <w:tab/>
      </w:r>
      <w:r w:rsidR="000D196D">
        <w:rPr>
          <w:rFonts w:ascii="Arial" w:hAnsi="Arial" w:cs="Arial"/>
          <w:sz w:val="22"/>
          <w:szCs w:val="22"/>
        </w:rPr>
        <w:t>1</w:t>
      </w:r>
      <w:r w:rsidR="00A368B4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</w:t>
      </w:r>
      <w:r w:rsidR="00A368B4">
        <w:rPr>
          <w:rFonts w:ascii="Arial" w:hAnsi="Arial" w:cs="Arial"/>
          <w:sz w:val="22"/>
          <w:szCs w:val="22"/>
        </w:rPr>
        <w:t>619</w:t>
      </w:r>
      <w:r w:rsidRPr="005258C8">
        <w:rPr>
          <w:rFonts w:ascii="Arial" w:hAnsi="Arial" w:cs="Arial"/>
          <w:sz w:val="22"/>
          <w:szCs w:val="22"/>
        </w:rPr>
        <w:t xml:space="preserve"> 000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14:paraId="1D434AD8" w14:textId="5AD9835A" w:rsidR="00B40C7E" w:rsidRPr="005258C8" w:rsidRDefault="00B40C7E" w:rsidP="00B40C7E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 w:rsidR="006F52F3">
        <w:rPr>
          <w:rFonts w:ascii="Arial" w:hAnsi="Arial" w:cs="Arial"/>
          <w:sz w:val="22"/>
          <w:szCs w:val="22"/>
        </w:rPr>
        <w:t xml:space="preserve">     </w:t>
      </w:r>
      <w:r w:rsidR="005F55F6">
        <w:rPr>
          <w:rFonts w:ascii="Arial" w:hAnsi="Arial" w:cs="Arial"/>
          <w:sz w:val="22"/>
          <w:szCs w:val="22"/>
        </w:rPr>
        <w:t>1</w:t>
      </w:r>
      <w:r w:rsidR="00A368B4">
        <w:rPr>
          <w:rFonts w:ascii="Arial" w:hAnsi="Arial" w:cs="Arial"/>
          <w:sz w:val="22"/>
          <w:szCs w:val="22"/>
        </w:rPr>
        <w:t>10</w:t>
      </w:r>
      <w:r w:rsidRPr="00470D59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14:paraId="399AFE49" w14:textId="1F111537" w:rsidR="00B40C7E" w:rsidRPr="005258C8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Předpokládaný termín plnění: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po dobu realizace stavby </w:t>
      </w:r>
      <w:r>
        <w:rPr>
          <w:rFonts w:ascii="Arial" w:hAnsi="Arial" w:cs="Arial"/>
          <w:sz w:val="22"/>
          <w:szCs w:val="22"/>
        </w:rPr>
        <w:t>0</w:t>
      </w:r>
      <w:r w:rsidR="00A368B4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/202</w:t>
      </w:r>
      <w:r w:rsidR="00A368B4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 – </w:t>
      </w:r>
      <w:r w:rsidR="000D196D">
        <w:rPr>
          <w:rFonts w:ascii="Arial" w:hAnsi="Arial" w:cs="Arial"/>
          <w:sz w:val="22"/>
          <w:szCs w:val="22"/>
        </w:rPr>
        <w:t>0</w:t>
      </w:r>
      <w:r w:rsidR="00A368B4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/202</w:t>
      </w:r>
      <w:r w:rsidR="00A368B4">
        <w:rPr>
          <w:rFonts w:ascii="Arial" w:hAnsi="Arial" w:cs="Arial"/>
          <w:sz w:val="22"/>
          <w:szCs w:val="22"/>
        </w:rPr>
        <w:t>6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120ADB1A" w14:textId="77777777" w:rsidR="00A8299D" w:rsidRDefault="00A8299D" w:rsidP="00B40C7E">
      <w:pPr>
        <w:jc w:val="both"/>
        <w:rPr>
          <w:rFonts w:ascii="Arial" w:hAnsi="Arial" w:cs="Arial"/>
          <w:sz w:val="22"/>
          <w:szCs w:val="22"/>
        </w:rPr>
      </w:pPr>
    </w:p>
    <w:p w14:paraId="0A1A0ABE" w14:textId="1C58B455" w:rsidR="00B40C7E" w:rsidRDefault="00B40C7E" w:rsidP="00B40C7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zimním období (tj. od 1. listopadu 2020 do 31. března 2021) nebudou na komunikaci prováděny žádné práce, které by bránily provozu a zimní údržbě.</w:t>
      </w:r>
    </w:p>
    <w:p w14:paraId="241AD4CC" w14:textId="3F509E06" w:rsidR="00B40C7E" w:rsidRDefault="00B40C7E" w:rsidP="00B40C7E">
      <w:pPr>
        <w:rPr>
          <w:rFonts w:ascii="Arial" w:hAnsi="Arial" w:cs="Arial"/>
          <w:sz w:val="22"/>
          <w:szCs w:val="22"/>
        </w:rPr>
      </w:pPr>
    </w:p>
    <w:p w14:paraId="2DDDA3CF" w14:textId="77777777" w:rsidR="00A8299D" w:rsidRDefault="00A8299D" w:rsidP="00A8299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12CB17C9" w14:textId="77777777" w:rsidR="00A8299D" w:rsidRDefault="00A8299D" w:rsidP="00B40C7E">
      <w:pPr>
        <w:rPr>
          <w:rFonts w:ascii="Arial" w:hAnsi="Arial" w:cs="Arial"/>
          <w:sz w:val="22"/>
          <w:szCs w:val="22"/>
        </w:rPr>
      </w:pPr>
    </w:p>
    <w:p w14:paraId="34624B4F" w14:textId="37ADCA44" w:rsidR="00B40C7E" w:rsidRDefault="00B40C7E" w:rsidP="00B40C7E">
      <w:pPr>
        <w:jc w:val="both"/>
        <w:rPr>
          <w:rFonts w:ascii="Arial" w:hAnsi="Arial" w:cs="Arial"/>
          <w:sz w:val="22"/>
          <w:szCs w:val="22"/>
        </w:rPr>
      </w:pPr>
      <w:r w:rsidRPr="00A8299D">
        <w:rPr>
          <w:rFonts w:ascii="Arial" w:hAnsi="Arial" w:cs="Arial"/>
          <w:sz w:val="22"/>
          <w:szCs w:val="22"/>
        </w:rPr>
        <w:t>Zadavatel si vyhrazuje právo zrušit zadávací řízení na tuto část veřejné zakázky v případě, že bude zrušeno zadávací řízení na zhotovitele stavby pro tuto část veřejné zakázky.</w:t>
      </w:r>
    </w:p>
    <w:p w14:paraId="21355D7C" w14:textId="11F2B57F" w:rsidR="00A368B4" w:rsidRDefault="00A368B4" w:rsidP="00B40C7E">
      <w:pPr>
        <w:jc w:val="both"/>
        <w:rPr>
          <w:rFonts w:ascii="Arial" w:hAnsi="Arial" w:cs="Arial"/>
          <w:sz w:val="22"/>
          <w:szCs w:val="22"/>
        </w:rPr>
      </w:pPr>
    </w:p>
    <w:p w14:paraId="1CC0683C" w14:textId="6E695544" w:rsidR="00A368B4" w:rsidRDefault="00A368B4" w:rsidP="00A368B4">
      <w:p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887845">
        <w:rPr>
          <w:rFonts w:ascii="Arial" w:hAnsi="Arial" w:cs="Arial"/>
          <w:bCs/>
          <w:sz w:val="22"/>
          <w:szCs w:val="22"/>
        </w:rPr>
        <w:t xml:space="preserve">Zároveň bude probíhat související stavba realizovaná obcí </w:t>
      </w:r>
      <w:r>
        <w:rPr>
          <w:rFonts w:ascii="Arial" w:hAnsi="Arial" w:cs="Arial"/>
          <w:bCs/>
          <w:sz w:val="22"/>
          <w:szCs w:val="22"/>
        </w:rPr>
        <w:t>Dešov</w:t>
      </w:r>
      <w:r w:rsidRPr="00887845">
        <w:rPr>
          <w:rFonts w:ascii="Arial" w:hAnsi="Arial" w:cs="Arial"/>
          <w:bCs/>
          <w:sz w:val="22"/>
          <w:szCs w:val="22"/>
        </w:rPr>
        <w:t xml:space="preserve"> spočívající v </w:t>
      </w:r>
      <w:r w:rsidRPr="00887845">
        <w:rPr>
          <w:rFonts w:ascii="Arial" w:hAnsi="Arial" w:cs="Arial"/>
          <w:color w:val="000000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rekonstrukci kanalizace a novostavbě parkovacího zálivu s chodníkem.</w:t>
      </w:r>
      <w:r w:rsidRPr="00887845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Obec 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Dešov</w:t>
      </w:r>
      <w:r w:rsidRPr="00887845">
        <w:rPr>
          <w:rFonts w:ascii="Arial" w:hAnsi="Arial" w:cs="Arial"/>
          <w:bCs/>
          <w:sz w:val="22"/>
          <w:szCs w:val="22"/>
        </w:rPr>
        <w:t xml:space="preserve"> si na tuto stavbu zajistí svého koordinátora BOZP.</w:t>
      </w:r>
    </w:p>
    <w:p w14:paraId="2C0CB165" w14:textId="0AD0B0B1" w:rsidR="008373E1" w:rsidRDefault="008373E1" w:rsidP="00B40C7E">
      <w:pPr>
        <w:jc w:val="both"/>
        <w:rPr>
          <w:rFonts w:ascii="Arial" w:hAnsi="Arial" w:cs="Arial"/>
          <w:sz w:val="22"/>
          <w:szCs w:val="22"/>
        </w:rPr>
      </w:pPr>
    </w:p>
    <w:p w14:paraId="03172B34" w14:textId="339AE392" w:rsidR="008373E1" w:rsidRDefault="008373E1" w:rsidP="00B40C7E">
      <w:pPr>
        <w:jc w:val="both"/>
        <w:rPr>
          <w:rFonts w:ascii="Arial" w:hAnsi="Arial" w:cs="Arial"/>
          <w:bCs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58192CC8" w14:textId="153199DC" w:rsidR="00A61560" w:rsidRPr="00E10CB4" w:rsidRDefault="00A61560" w:rsidP="00B40C7E">
      <w:pPr>
        <w:jc w:val="both"/>
        <w:rPr>
          <w:rFonts w:ascii="Arial" w:hAnsi="Arial" w:cs="Arial"/>
          <w:bCs/>
          <w:sz w:val="12"/>
          <w:szCs w:val="12"/>
        </w:rPr>
      </w:pPr>
    </w:p>
    <w:p w14:paraId="2AE854C8" w14:textId="3AE694D6" w:rsidR="00A61560" w:rsidRDefault="00A61560" w:rsidP="00B40C7E">
      <w:pPr>
        <w:jc w:val="both"/>
        <w:rPr>
          <w:rFonts w:ascii="Arial" w:hAnsi="Arial" w:cs="Arial"/>
          <w:bCs/>
          <w:sz w:val="22"/>
          <w:szCs w:val="22"/>
        </w:rPr>
      </w:pPr>
    </w:p>
    <w:p w14:paraId="44919522" w14:textId="77777777" w:rsidR="00A818A4" w:rsidRPr="00F33912" w:rsidRDefault="00A818A4" w:rsidP="00A818A4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Požadavky související s rozd</w:t>
      </w:r>
      <w:r w:rsidR="001068BC">
        <w:rPr>
          <w:rFonts w:ascii="Arial" w:hAnsi="Arial" w:cs="Arial"/>
          <w:sz w:val="22"/>
          <w:szCs w:val="22"/>
        </w:rPr>
        <w:t>ělením veřejné zakázky na části</w:t>
      </w:r>
    </w:p>
    <w:p w14:paraId="20131032" w14:textId="77777777" w:rsidR="00A818A4" w:rsidRPr="00F33912" w:rsidRDefault="001A773D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C06574">
        <w:rPr>
          <w:rFonts w:ascii="Arial" w:hAnsi="Arial" w:cs="Arial"/>
          <w:b w:val="0"/>
          <w:bCs w:val="0"/>
          <w:spacing w:val="-6"/>
          <w:sz w:val="22"/>
          <w:szCs w:val="22"/>
        </w:rPr>
        <w:t>Dodavatel je oprávněn podat nabídku na všechny či některé části veřejné zakázky nebo jen na jednu</w:t>
      </w:r>
      <w:r w:rsidRPr="001A773D">
        <w:rPr>
          <w:rFonts w:ascii="Arial" w:hAnsi="Arial" w:cs="Arial"/>
          <w:b w:val="0"/>
          <w:bCs w:val="0"/>
          <w:sz w:val="22"/>
          <w:szCs w:val="22"/>
        </w:rPr>
        <w:t xml:space="preserve"> část veřejné zakázky.</w:t>
      </w:r>
      <w:r w:rsidR="00A818A4" w:rsidRPr="00F33912">
        <w:rPr>
          <w:rFonts w:ascii="Arial" w:hAnsi="Arial" w:cs="Arial"/>
          <w:b w:val="0"/>
          <w:bCs w:val="0"/>
          <w:sz w:val="22"/>
          <w:szCs w:val="22"/>
        </w:rPr>
        <w:t xml:space="preserve"> Každá část bude hodnocena samostatně a na každou část zakázky bude uzavřena samostatná smlouva. </w:t>
      </w:r>
    </w:p>
    <w:p w14:paraId="166115A6" w14:textId="5EC5C798" w:rsidR="00A818A4" w:rsidRDefault="00A818A4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pacing w:val="-6"/>
          <w:sz w:val="22"/>
          <w:szCs w:val="22"/>
        </w:rPr>
      </w:pPr>
      <w:r w:rsidRPr="00FA61E6">
        <w:rPr>
          <w:rFonts w:ascii="Arial" w:hAnsi="Arial" w:cs="Arial"/>
          <w:b w:val="0"/>
          <w:bCs w:val="0"/>
          <w:spacing w:val="-4"/>
          <w:sz w:val="22"/>
          <w:szCs w:val="22"/>
        </w:rPr>
        <w:t>Všechna ustanovení této výzvy k podání nabídek, která se týkají povinností dodavatele ve vztahu</w:t>
      </w:r>
      <w:r w:rsidRPr="00F33912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FA61E6">
        <w:rPr>
          <w:rFonts w:ascii="Arial" w:hAnsi="Arial" w:cs="Arial"/>
          <w:b w:val="0"/>
          <w:bCs w:val="0"/>
          <w:spacing w:val="-6"/>
          <w:sz w:val="22"/>
          <w:szCs w:val="22"/>
        </w:rPr>
        <w:t>k veřejné zakázce, platí pro každou jednotlivou část veřejné zakázky, nevyplývá-li z textu výzvy jinak.</w:t>
      </w:r>
    </w:p>
    <w:p w14:paraId="002E02C6" w14:textId="77777777" w:rsidR="005E6C01" w:rsidRPr="00E10CB4" w:rsidRDefault="005E6C01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12"/>
          <w:szCs w:val="12"/>
        </w:rPr>
      </w:pPr>
    </w:p>
    <w:p w14:paraId="03C04465" w14:textId="77777777" w:rsidR="007B0FA8" w:rsidRPr="00F33912" w:rsidRDefault="00505DE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Předpokládaná hodnota veřejné zakázky</w:t>
      </w:r>
    </w:p>
    <w:p w14:paraId="020C9689" w14:textId="6D437798" w:rsidR="004478D5" w:rsidRPr="00F33912" w:rsidRDefault="004478D5" w:rsidP="00A13DC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Předpokládaná hodnota veřejné </w:t>
      </w:r>
      <w:r w:rsidRPr="001C7A50">
        <w:rPr>
          <w:rFonts w:ascii="Arial" w:hAnsi="Arial" w:cs="Arial"/>
          <w:sz w:val="22"/>
          <w:szCs w:val="22"/>
        </w:rPr>
        <w:t xml:space="preserve">zakázky </w:t>
      </w:r>
      <w:r w:rsidRPr="00715BAB">
        <w:rPr>
          <w:rFonts w:ascii="Arial" w:hAnsi="Arial" w:cs="Arial"/>
          <w:sz w:val="22"/>
          <w:szCs w:val="22"/>
        </w:rPr>
        <w:t xml:space="preserve">činí </w:t>
      </w:r>
      <w:r w:rsidR="00681746" w:rsidRPr="00715BAB">
        <w:rPr>
          <w:rFonts w:ascii="Arial" w:hAnsi="Arial" w:cs="Arial"/>
          <w:sz w:val="22"/>
          <w:szCs w:val="22"/>
        </w:rPr>
        <w:t> </w:t>
      </w:r>
      <w:r w:rsidR="00EB5B19">
        <w:rPr>
          <w:rFonts w:ascii="Arial" w:hAnsi="Arial" w:cs="Arial"/>
          <w:sz w:val="22"/>
          <w:szCs w:val="22"/>
        </w:rPr>
        <w:t>220</w:t>
      </w:r>
      <w:r w:rsidR="003E440F">
        <w:rPr>
          <w:rFonts w:ascii="Arial" w:hAnsi="Arial" w:cs="Arial"/>
          <w:sz w:val="22"/>
          <w:szCs w:val="22"/>
        </w:rPr>
        <w:t> </w:t>
      </w:r>
      <w:r w:rsidR="003E440F" w:rsidRPr="003E440F">
        <w:rPr>
          <w:rFonts w:ascii="Arial" w:hAnsi="Arial" w:cs="Arial"/>
          <w:sz w:val="22"/>
          <w:szCs w:val="22"/>
        </w:rPr>
        <w:t>000</w:t>
      </w:r>
      <w:r w:rsidR="003E440F">
        <w:rPr>
          <w:rFonts w:ascii="Arial" w:hAnsi="Arial" w:cs="Arial"/>
          <w:sz w:val="22"/>
          <w:szCs w:val="22"/>
        </w:rPr>
        <w:t xml:space="preserve"> </w:t>
      </w:r>
      <w:r w:rsidR="001C7A50" w:rsidRPr="00715BAB">
        <w:rPr>
          <w:rFonts w:ascii="Arial" w:hAnsi="Arial" w:cs="Arial"/>
          <w:sz w:val="22"/>
          <w:szCs w:val="22"/>
        </w:rPr>
        <w:t xml:space="preserve">Kč </w:t>
      </w:r>
      <w:r w:rsidR="00800519" w:rsidRPr="00715BAB">
        <w:rPr>
          <w:rFonts w:ascii="Arial" w:hAnsi="Arial" w:cs="Arial"/>
          <w:sz w:val="22"/>
          <w:szCs w:val="22"/>
        </w:rPr>
        <w:t>bez DPH</w:t>
      </w:r>
      <w:r w:rsidR="00A13DC7">
        <w:rPr>
          <w:rFonts w:ascii="Arial" w:hAnsi="Arial" w:cs="Arial"/>
          <w:sz w:val="22"/>
          <w:szCs w:val="22"/>
        </w:rPr>
        <w:t>.</w:t>
      </w:r>
    </w:p>
    <w:p w14:paraId="37F7AFF4" w14:textId="45ED809D" w:rsidR="004478D5" w:rsidRDefault="002878C3" w:rsidP="00836BF0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="004478D5" w:rsidRPr="00F33912">
        <w:rPr>
          <w:rFonts w:cs="Arial"/>
          <w:szCs w:val="22"/>
        </w:rPr>
        <w:t>ředpokládan</w:t>
      </w:r>
      <w:r>
        <w:rPr>
          <w:rFonts w:cs="Arial"/>
          <w:szCs w:val="22"/>
        </w:rPr>
        <w:t>é</w:t>
      </w:r>
      <w:r w:rsidR="004478D5" w:rsidRPr="00F33912">
        <w:rPr>
          <w:rFonts w:cs="Arial"/>
          <w:szCs w:val="22"/>
        </w:rPr>
        <w:t xml:space="preserve"> hodnot</w:t>
      </w:r>
      <w:r>
        <w:rPr>
          <w:rFonts w:cs="Arial"/>
          <w:szCs w:val="22"/>
        </w:rPr>
        <w:t>y</w:t>
      </w:r>
      <w:r w:rsidR="004478D5" w:rsidRPr="00F33912">
        <w:rPr>
          <w:rFonts w:cs="Arial"/>
          <w:szCs w:val="22"/>
        </w:rPr>
        <w:t xml:space="preserve"> jednotlivých částí zakázky </w:t>
      </w:r>
      <w:r>
        <w:rPr>
          <w:rFonts w:cs="Arial"/>
          <w:szCs w:val="22"/>
        </w:rPr>
        <w:t>jsou uvedeny v</w:t>
      </w:r>
      <w:r w:rsidR="00A13DC7">
        <w:rPr>
          <w:rFonts w:cs="Arial"/>
          <w:szCs w:val="22"/>
        </w:rPr>
        <w:t> článku</w:t>
      </w:r>
      <w:r>
        <w:rPr>
          <w:rFonts w:cs="Arial"/>
          <w:szCs w:val="22"/>
        </w:rPr>
        <w:t xml:space="preserve"> 1 této výzvy. </w:t>
      </w:r>
    </w:p>
    <w:p w14:paraId="60ACF6E0" w14:textId="77777777" w:rsidR="00C26C22" w:rsidRDefault="00C26C22" w:rsidP="00836BF0">
      <w:pPr>
        <w:pStyle w:val="Bntext2"/>
        <w:spacing w:before="120" w:line="288" w:lineRule="auto"/>
        <w:ind w:left="0"/>
        <w:rPr>
          <w:rFonts w:cs="Arial"/>
          <w:sz w:val="4"/>
          <w:szCs w:val="4"/>
        </w:rPr>
      </w:pPr>
    </w:p>
    <w:p w14:paraId="0425B0FD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14:paraId="35038ECF" w14:textId="77777777" w:rsidR="00F6217E" w:rsidRDefault="00F6217E" w:rsidP="004326EB">
      <w:pPr>
        <w:pStyle w:val="Bntext2"/>
        <w:spacing w:before="120" w:line="288" w:lineRule="auto"/>
        <w:ind w:left="5103" w:hanging="5103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Hlavní předmět</w:t>
      </w:r>
      <w:r w:rsidR="00F339A4">
        <w:rPr>
          <w:rFonts w:eastAsia="MS Mincho" w:cs="Arial"/>
          <w:szCs w:val="22"/>
        </w:rPr>
        <w:tab/>
      </w:r>
      <w:r w:rsidR="00F339A4" w:rsidRPr="00F33912">
        <w:rPr>
          <w:rFonts w:cs="Arial"/>
          <w:szCs w:val="22"/>
        </w:rPr>
        <w:t>CPV</w:t>
      </w:r>
    </w:p>
    <w:p w14:paraId="648A7E2D" w14:textId="77777777" w:rsidR="00DF05EB" w:rsidRPr="00DF05EB" w:rsidRDefault="00DF05EB" w:rsidP="00F339A4">
      <w:pPr>
        <w:pStyle w:val="Bntext2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Dohled na staveništi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71521000-6</w:t>
      </w:r>
    </w:p>
    <w:p w14:paraId="30178287" w14:textId="77777777" w:rsidR="00DF05EB" w:rsidRDefault="00DF05EB" w:rsidP="00F339A4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Služby v oblasti bezpečnosti a zdraví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71317200-5</w:t>
      </w:r>
    </w:p>
    <w:p w14:paraId="10F74A64" w14:textId="57609DB4" w:rsidR="001068BC" w:rsidRDefault="001068BC" w:rsidP="00DF05EB">
      <w:pPr>
        <w:pStyle w:val="Bntext2"/>
        <w:spacing w:line="288" w:lineRule="auto"/>
        <w:ind w:left="0"/>
        <w:rPr>
          <w:rFonts w:eastAsia="MS Mincho" w:cs="Arial"/>
          <w:sz w:val="16"/>
          <w:szCs w:val="16"/>
        </w:rPr>
      </w:pPr>
    </w:p>
    <w:p w14:paraId="308EEC7E" w14:textId="77777777" w:rsidR="00EB5B19" w:rsidRPr="00CB1A8B" w:rsidRDefault="00EB5B19" w:rsidP="00DF05EB">
      <w:pPr>
        <w:pStyle w:val="Bntext2"/>
        <w:spacing w:line="288" w:lineRule="auto"/>
        <w:ind w:left="0"/>
        <w:rPr>
          <w:rFonts w:eastAsia="MS Mincho" w:cs="Arial"/>
          <w:sz w:val="16"/>
          <w:szCs w:val="16"/>
        </w:rPr>
      </w:pPr>
    </w:p>
    <w:p w14:paraId="79ED8D88" w14:textId="77777777" w:rsidR="00BF50E0" w:rsidRPr="00F33912" w:rsidRDefault="00BF50E0" w:rsidP="00BF50E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</w:pPr>
      <w:r w:rsidRPr="00F33912">
        <w:rPr>
          <w:rFonts w:ascii="Arial" w:hAnsi="Arial" w:cs="Arial"/>
          <w:sz w:val="22"/>
          <w:szCs w:val="22"/>
        </w:rPr>
        <w:t xml:space="preserve">Kvalifikační předpoklady </w:t>
      </w:r>
      <w:r>
        <w:rPr>
          <w:rFonts w:ascii="Arial" w:hAnsi="Arial" w:cs="Arial"/>
          <w:sz w:val="22"/>
          <w:szCs w:val="22"/>
        </w:rPr>
        <w:t xml:space="preserve">a způsobilost </w:t>
      </w:r>
      <w:r w:rsidRPr="00F33912">
        <w:rPr>
          <w:rFonts w:ascii="Arial" w:hAnsi="Arial" w:cs="Arial"/>
          <w:sz w:val="22"/>
          <w:szCs w:val="22"/>
        </w:rPr>
        <w:t>pro plnění veřejné zakázky</w:t>
      </w:r>
    </w:p>
    <w:p w14:paraId="295B84E2" w14:textId="77777777" w:rsidR="00BF50E0" w:rsidRPr="00F33912" w:rsidRDefault="00BF50E0" w:rsidP="00BF50E0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</w:t>
      </w:r>
      <w:r w:rsidR="00894C97">
        <w:rPr>
          <w:rFonts w:ascii="Arial" w:hAnsi="Arial" w:cs="Arial"/>
          <w:sz w:val="22"/>
          <w:szCs w:val="22"/>
        </w:rPr>
        <w:t>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370589ED" w14:textId="77777777" w:rsidR="00BF50E0" w:rsidRPr="00F33912" w:rsidRDefault="00BF50E0" w:rsidP="00BF50E0">
      <w:pPr>
        <w:numPr>
          <w:ilvl w:val="0"/>
          <w:numId w:val="2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6A8908EF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profesní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2628AFBD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 w:rsidR="00CF5298">
        <w:rPr>
          <w:rFonts w:ascii="Arial" w:hAnsi="Arial" w:cs="Arial"/>
          <w:sz w:val="22"/>
          <w:szCs w:val="22"/>
        </w:rPr>
        <w:t>ce.</w:t>
      </w:r>
    </w:p>
    <w:p w14:paraId="01EAA341" w14:textId="77777777" w:rsidR="00E9692B" w:rsidRPr="00E9692B" w:rsidRDefault="00E9692B" w:rsidP="00BF50E0">
      <w:pPr>
        <w:pStyle w:val="bntext"/>
        <w:spacing w:before="120" w:line="288" w:lineRule="auto"/>
        <w:rPr>
          <w:spacing w:val="-4"/>
          <w:sz w:val="8"/>
          <w:szCs w:val="8"/>
        </w:rPr>
      </w:pPr>
    </w:p>
    <w:p w14:paraId="21547799" w14:textId="36898608" w:rsidR="00BF50E0" w:rsidRDefault="00734191" w:rsidP="00BF50E0">
      <w:pPr>
        <w:pStyle w:val="bntext"/>
        <w:spacing w:before="120" w:line="288" w:lineRule="auto"/>
        <w:rPr>
          <w:spacing w:val="-4"/>
          <w:szCs w:val="22"/>
        </w:rPr>
      </w:pPr>
      <w:r w:rsidRPr="00734191">
        <w:rPr>
          <w:spacing w:val="-4"/>
          <w:szCs w:val="22"/>
        </w:rPr>
        <w:t>Doklady prokazující základní způsobilost musí prokazovat splnění požadovaného kritéria způsobilosti nejpozději v době 3 měsíců přede dnem zahájení zadávacího řízení.</w:t>
      </w:r>
    </w:p>
    <w:p w14:paraId="54E7B14E" w14:textId="77777777" w:rsidR="00734191" w:rsidRPr="0046263E" w:rsidRDefault="00734191" w:rsidP="00BF50E0">
      <w:pPr>
        <w:pStyle w:val="bntext"/>
        <w:spacing w:before="120" w:line="288" w:lineRule="auto"/>
        <w:rPr>
          <w:sz w:val="8"/>
          <w:szCs w:val="8"/>
        </w:rPr>
      </w:pPr>
    </w:p>
    <w:p w14:paraId="407CF3A9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0" w:name="bookmark21"/>
      <w:r w:rsidRPr="00F33912">
        <w:rPr>
          <w:u w:val="single"/>
        </w:rPr>
        <w:t xml:space="preserve">Základní </w:t>
      </w:r>
      <w:bookmarkEnd w:id="0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49C7463" w14:textId="77777777" w:rsidR="00BF50E0" w:rsidRPr="00F33912" w:rsidRDefault="00BF50E0" w:rsidP="00E200B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 w:rsidR="00E01B01">
        <w:rPr>
          <w:rFonts w:ascii="Arial" w:hAnsi="Arial" w:cs="Arial"/>
          <w:sz w:val="22"/>
          <w:szCs w:val="22"/>
        </w:rPr>
        <w:t xml:space="preserve">zadávací </w:t>
      </w:r>
      <w:r w:rsidR="00847A98" w:rsidRPr="00847A98">
        <w:rPr>
          <w:rFonts w:ascii="Arial" w:hAnsi="Arial" w:cs="Arial"/>
          <w:sz w:val="22"/>
          <w:szCs w:val="22"/>
        </w:rPr>
        <w:t>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5129B336" w14:textId="77777777" w:rsidR="00BF50E0" w:rsidRPr="00981290" w:rsidRDefault="00BF50E0" w:rsidP="00276421">
      <w:pPr>
        <w:ind w:left="62"/>
        <w:jc w:val="both"/>
        <w:rPr>
          <w:rFonts w:ascii="Arial" w:hAnsi="Arial" w:cs="Arial"/>
          <w:i/>
          <w:sz w:val="8"/>
          <w:szCs w:val="8"/>
        </w:rPr>
      </w:pPr>
    </w:p>
    <w:p w14:paraId="47CCEFC4" w14:textId="77777777" w:rsidR="00E9692B" w:rsidRDefault="00E9692B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</w:p>
    <w:p w14:paraId="1C17012E" w14:textId="77777777" w:rsidR="00BF50E0" w:rsidRPr="00F33912" w:rsidRDefault="00BF50E0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F33912">
        <w:rPr>
          <w:u w:val="single"/>
        </w:rPr>
        <w:t xml:space="preserve">Profesní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3995066C" w14:textId="77777777" w:rsidR="00DD3CDA" w:rsidRPr="00F33912" w:rsidRDefault="00DD3CDA" w:rsidP="00C62C2E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Splnění profesní </w:t>
      </w:r>
      <w:r w:rsidR="00BF50E0">
        <w:rPr>
          <w:rFonts w:cs="Arial"/>
          <w:szCs w:val="22"/>
        </w:rPr>
        <w:t xml:space="preserve">způsobilosti </w:t>
      </w:r>
      <w:r w:rsidRPr="00F33912">
        <w:rPr>
          <w:rFonts w:cs="Arial"/>
          <w:szCs w:val="22"/>
        </w:rPr>
        <w:t>prokáže dodavatel, který předloží:</w:t>
      </w:r>
    </w:p>
    <w:p w14:paraId="2524265E" w14:textId="00B5F797" w:rsidR="00DD3CDA" w:rsidRPr="00956E5C" w:rsidRDefault="00F10ED8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szCs w:val="22"/>
        </w:rPr>
      </w:pPr>
      <w:r>
        <w:rPr>
          <w:rFonts w:cs="Arial"/>
          <w:b/>
          <w:szCs w:val="22"/>
        </w:rPr>
        <w:t>V</w:t>
      </w:r>
      <w:r w:rsidR="00DD3CDA" w:rsidRPr="00956E5C">
        <w:rPr>
          <w:rFonts w:cs="Arial"/>
          <w:b/>
          <w:szCs w:val="22"/>
        </w:rPr>
        <w:t>ýpis z obchodního rejstříku</w:t>
      </w:r>
      <w:r w:rsidR="00DD3CDA" w:rsidRPr="00956E5C">
        <w:rPr>
          <w:rFonts w:cs="Arial"/>
          <w:szCs w:val="22"/>
        </w:rPr>
        <w:t xml:space="preserve">, </w:t>
      </w:r>
      <w:r w:rsidR="00265BCA" w:rsidRPr="00956E5C">
        <w:rPr>
          <w:rFonts w:cs="Arial"/>
          <w:szCs w:val="22"/>
        </w:rPr>
        <w:t>p</w:t>
      </w:r>
      <w:r w:rsidR="007C5360" w:rsidRPr="00956E5C">
        <w:rPr>
          <w:rFonts w:cs="Arial"/>
          <w:szCs w:val="22"/>
        </w:rPr>
        <w:t>okud je v něm zapsán, či výpis</w:t>
      </w:r>
      <w:r w:rsidR="00265BCA" w:rsidRPr="00956E5C">
        <w:rPr>
          <w:rFonts w:cs="Arial"/>
          <w:szCs w:val="22"/>
        </w:rPr>
        <w:t xml:space="preserve"> z jiné obdobné evidence, pokud je v ní zapsán. </w:t>
      </w:r>
    </w:p>
    <w:p w14:paraId="76E0A269" w14:textId="77777777" w:rsidR="00DF05EB" w:rsidRPr="00956E5C" w:rsidRDefault="007C5360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b/>
          <w:szCs w:val="22"/>
        </w:rPr>
      </w:pPr>
      <w:r w:rsidRPr="005D0243">
        <w:rPr>
          <w:rFonts w:cs="Arial"/>
          <w:b/>
          <w:spacing w:val="4"/>
          <w:szCs w:val="22"/>
        </w:rPr>
        <w:t xml:space="preserve">Živnostenský list nebo </w:t>
      </w:r>
      <w:r w:rsidR="00CD7E71" w:rsidRPr="005D0243">
        <w:rPr>
          <w:rFonts w:cs="Arial"/>
          <w:b/>
          <w:spacing w:val="4"/>
          <w:szCs w:val="22"/>
        </w:rPr>
        <w:t xml:space="preserve">výpis ze </w:t>
      </w:r>
      <w:r w:rsidRPr="005D0243">
        <w:rPr>
          <w:rFonts w:cs="Arial"/>
          <w:b/>
          <w:spacing w:val="4"/>
          <w:szCs w:val="22"/>
        </w:rPr>
        <w:t>živnostensk</w:t>
      </w:r>
      <w:r w:rsidR="00CD7E71" w:rsidRPr="005D0243">
        <w:rPr>
          <w:rFonts w:cs="Arial"/>
          <w:b/>
          <w:spacing w:val="4"/>
          <w:szCs w:val="22"/>
        </w:rPr>
        <w:t>ého</w:t>
      </w:r>
      <w:r w:rsidR="00DF05EB" w:rsidRPr="005D0243">
        <w:rPr>
          <w:rFonts w:cs="Arial"/>
          <w:b/>
          <w:spacing w:val="4"/>
          <w:szCs w:val="22"/>
        </w:rPr>
        <w:t> rejstřík</w:t>
      </w:r>
      <w:r w:rsidR="00CD7E71" w:rsidRPr="005D0243">
        <w:rPr>
          <w:rFonts w:cs="Arial"/>
          <w:b/>
          <w:spacing w:val="4"/>
          <w:szCs w:val="22"/>
        </w:rPr>
        <w:t>u</w:t>
      </w:r>
      <w:r w:rsidR="00DF05EB" w:rsidRPr="005D0243">
        <w:rPr>
          <w:rFonts w:cs="Arial"/>
          <w:b/>
          <w:spacing w:val="4"/>
          <w:szCs w:val="22"/>
        </w:rPr>
        <w:t> </w:t>
      </w:r>
      <w:r w:rsidRPr="005D0243">
        <w:rPr>
          <w:rFonts w:cs="Arial"/>
          <w:spacing w:val="4"/>
          <w:szCs w:val="22"/>
        </w:rPr>
        <w:t xml:space="preserve">s </w:t>
      </w:r>
      <w:r w:rsidR="00DF05EB" w:rsidRPr="005D0243">
        <w:rPr>
          <w:rFonts w:cs="Arial"/>
          <w:spacing w:val="4"/>
          <w:szCs w:val="22"/>
        </w:rPr>
        <w:t>předmětem podnikání</w:t>
      </w:r>
      <w:r w:rsidR="00CD7E71" w:rsidRPr="005D0243">
        <w:rPr>
          <w:rFonts w:cs="Arial"/>
          <w:spacing w:val="4"/>
          <w:szCs w:val="22"/>
        </w:rPr>
        <w:t>,</w:t>
      </w:r>
      <w:r w:rsidR="00DF05EB" w:rsidRPr="005D0243">
        <w:rPr>
          <w:rFonts w:cs="Arial"/>
          <w:szCs w:val="22"/>
        </w:rPr>
        <w:t xml:space="preserve"> </w:t>
      </w:r>
      <w:r w:rsidR="00CD7E71" w:rsidRPr="005D0243">
        <w:rPr>
          <w:rFonts w:cs="Arial"/>
          <w:spacing w:val="-6"/>
          <w:szCs w:val="22"/>
        </w:rPr>
        <w:t xml:space="preserve">který </w:t>
      </w:r>
      <w:r w:rsidR="00DF05EB" w:rsidRPr="005D0243">
        <w:rPr>
          <w:rFonts w:cs="Arial"/>
          <w:spacing w:val="-6"/>
          <w:szCs w:val="22"/>
        </w:rPr>
        <w:t>o</w:t>
      </w:r>
      <w:r w:rsidR="00CD7E71" w:rsidRPr="005D0243">
        <w:rPr>
          <w:rFonts w:cs="Arial"/>
          <w:spacing w:val="-6"/>
          <w:szCs w:val="22"/>
        </w:rPr>
        <w:t>dpovídá</w:t>
      </w:r>
      <w:r w:rsidR="00DF05EB" w:rsidRPr="005D0243">
        <w:rPr>
          <w:rFonts w:cs="Arial"/>
          <w:spacing w:val="-6"/>
          <w:szCs w:val="22"/>
        </w:rPr>
        <w:t xml:space="preserve"> předmětu veřejné zakázky. </w:t>
      </w:r>
      <w:r w:rsidR="00975B7A">
        <w:rPr>
          <w:rFonts w:cs="Arial"/>
          <w:spacing w:val="-6"/>
          <w:szCs w:val="22"/>
        </w:rPr>
        <w:t>Dodavatel</w:t>
      </w:r>
      <w:r w:rsidR="00DF05EB" w:rsidRPr="005D0243">
        <w:rPr>
          <w:rFonts w:cs="Arial"/>
          <w:spacing w:val="-6"/>
          <w:szCs w:val="22"/>
        </w:rPr>
        <w:t xml:space="preserve"> splní tento kvalifikační předpoklad předložením</w:t>
      </w:r>
      <w:r w:rsidR="00DF05EB" w:rsidRPr="00956E5C">
        <w:rPr>
          <w:rFonts w:cs="Arial"/>
          <w:szCs w:val="22"/>
        </w:rPr>
        <w:t xml:space="preserve"> výpisu </w:t>
      </w:r>
      <w:r w:rsidR="00DF05EB" w:rsidRPr="00956E5C">
        <w:rPr>
          <w:rFonts w:cs="Arial"/>
          <w:spacing w:val="-4"/>
          <w:szCs w:val="22"/>
        </w:rPr>
        <w:t xml:space="preserve">ze živnostenského rejstříku pro předmět podnikání </w:t>
      </w:r>
      <w:r w:rsidR="00DF05EB" w:rsidRPr="00956E5C">
        <w:rPr>
          <w:rFonts w:cs="Arial"/>
          <w:b/>
          <w:spacing w:val="-4"/>
          <w:szCs w:val="22"/>
        </w:rPr>
        <w:t>„Poskytování služeb v oblasti bezpečnosti</w:t>
      </w:r>
      <w:r w:rsidR="00DF05EB" w:rsidRPr="00956E5C">
        <w:rPr>
          <w:rFonts w:cs="Arial"/>
          <w:b/>
          <w:szCs w:val="22"/>
        </w:rPr>
        <w:t xml:space="preserve"> a ochrany zdraví při práci“.</w:t>
      </w:r>
    </w:p>
    <w:p w14:paraId="5FE83EB6" w14:textId="72247AFA" w:rsidR="00C009C3" w:rsidRPr="00C009C3" w:rsidRDefault="00DF05EB" w:rsidP="00A42547">
      <w:pPr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009C3">
        <w:rPr>
          <w:rFonts w:ascii="Arial" w:hAnsi="Arial"/>
          <w:b/>
          <w:spacing w:val="-4"/>
          <w:sz w:val="22"/>
        </w:rPr>
        <w:t>Dokladem osvědčujícím odbornou způsobilost</w:t>
      </w:r>
      <w:r w:rsidRPr="00C009C3">
        <w:rPr>
          <w:rFonts w:ascii="Arial" w:hAnsi="Arial"/>
          <w:spacing w:val="-4"/>
          <w:sz w:val="22"/>
        </w:rPr>
        <w:t xml:space="preserve"> dodavatele nebo osoby, jejímž prostřednictvím</w:t>
      </w:r>
      <w:r w:rsidRPr="00C009C3">
        <w:rPr>
          <w:rFonts w:ascii="Arial" w:hAnsi="Arial"/>
          <w:sz w:val="22"/>
        </w:rPr>
        <w:t xml:space="preserve"> odbornou způsobilost zabezpečuje, je-li pro plnění veřejné zakázky nezbytná podle zvláštních právních předpisů. Dodavatel jako doklad prokazující jeho odbornou způsobilost předloží </w:t>
      </w:r>
      <w:r w:rsidRPr="00C009C3">
        <w:rPr>
          <w:rFonts w:ascii="Arial" w:hAnsi="Arial"/>
          <w:b/>
          <w:sz w:val="22"/>
        </w:rPr>
        <w:t xml:space="preserve">Osvědčení o odborné způsobilosti k činnosti koordinátora bezpečnosti a ochrany </w:t>
      </w:r>
      <w:r w:rsidRPr="00C009C3">
        <w:rPr>
          <w:rFonts w:ascii="Arial" w:hAnsi="Arial"/>
          <w:b/>
          <w:spacing w:val="-4"/>
          <w:sz w:val="22"/>
        </w:rPr>
        <w:t>zdraví při práci na staveništi</w:t>
      </w:r>
      <w:r w:rsidRPr="00C009C3">
        <w:rPr>
          <w:rFonts w:ascii="Arial" w:hAnsi="Arial"/>
          <w:spacing w:val="-4"/>
          <w:sz w:val="22"/>
        </w:rPr>
        <w:t xml:space="preserve"> vydané na základě zkoušky z odborné způsobilosti podle zákona</w:t>
      </w:r>
      <w:r w:rsidRPr="00C009C3">
        <w:rPr>
          <w:rFonts w:ascii="Arial" w:hAnsi="Arial"/>
          <w:sz w:val="22"/>
        </w:rPr>
        <w:t xml:space="preserve"> </w:t>
      </w:r>
      <w:r w:rsidRPr="00C009C3">
        <w:rPr>
          <w:rFonts w:ascii="Arial" w:hAnsi="Arial" w:cs="Arial"/>
          <w:sz w:val="22"/>
          <w:szCs w:val="22"/>
        </w:rPr>
        <w:t>č. 309/2006 Sb.</w:t>
      </w:r>
      <w:r w:rsidR="00C009C3" w:rsidRPr="00C009C3">
        <w:rPr>
          <w:rFonts w:ascii="Arial" w:hAnsi="Arial" w:cs="Arial"/>
          <w:sz w:val="22"/>
          <w:szCs w:val="22"/>
        </w:rPr>
        <w:t xml:space="preserve">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podle nařízení vlády č. 592/2006 Sb., </w:t>
      </w:r>
      <w:r w:rsidR="00C009C3" w:rsidRPr="00C009C3">
        <w:rPr>
          <w:rFonts w:ascii="Arial" w:hAnsi="Arial" w:cs="Arial"/>
          <w:color w:val="000000"/>
          <w:sz w:val="22"/>
          <w:szCs w:val="22"/>
        </w:rPr>
        <w:t>o podmínkách akreditace a provádění zkoušek z odborné způsobilosti, ve znění pozdějších předpisů</w:t>
      </w:r>
      <w:r w:rsidR="00C009C3" w:rsidRPr="00C009C3">
        <w:rPr>
          <w:rFonts w:ascii="Arial" w:hAnsi="Arial" w:cs="Arial"/>
          <w:sz w:val="22"/>
          <w:szCs w:val="22"/>
        </w:rPr>
        <w:t>.</w:t>
      </w:r>
    </w:p>
    <w:p w14:paraId="441849E7" w14:textId="3AAE2E51" w:rsidR="00BF50E0" w:rsidRDefault="00BF50E0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14:paraId="72D80EA9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>T</w:t>
      </w:r>
      <w:r>
        <w:rPr>
          <w:u w:val="single"/>
        </w:rPr>
        <w:t>echnická kvalifikace</w:t>
      </w:r>
    </w:p>
    <w:p w14:paraId="65B7713D" w14:textId="77777777" w:rsidR="00632B4D" w:rsidRPr="00B40D06" w:rsidRDefault="00BF50E0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B40D06">
        <w:rPr>
          <w:rFonts w:cs="Arial"/>
          <w:szCs w:val="22"/>
        </w:rPr>
        <w:t>Splnění technické kvalifikace pro</w:t>
      </w:r>
      <w:r w:rsidR="00DB2242" w:rsidRPr="00B40D06">
        <w:rPr>
          <w:rFonts w:cs="Arial"/>
          <w:szCs w:val="22"/>
        </w:rPr>
        <w:t>káže dodavatel, který předloží s</w:t>
      </w:r>
      <w:r w:rsidR="00632B4D" w:rsidRPr="00B40D06">
        <w:rPr>
          <w:rFonts w:cs="Arial"/>
          <w:szCs w:val="22"/>
        </w:rPr>
        <w:t xml:space="preserve">eznam </w:t>
      </w:r>
      <w:r w:rsidR="00A82E0A" w:rsidRPr="00B40D06">
        <w:rPr>
          <w:rFonts w:cs="Arial"/>
          <w:szCs w:val="22"/>
        </w:rPr>
        <w:t>významných služeb poskytnutých dodavatelem v posledních 3 letech s uvedením jejich rozsahu a doby poskytnutí</w:t>
      </w:r>
      <w:r w:rsidR="00DB2242" w:rsidRPr="00B40D06">
        <w:rPr>
          <w:rFonts w:cs="Arial"/>
          <w:szCs w:val="22"/>
        </w:rPr>
        <w:t>.</w:t>
      </w:r>
    </w:p>
    <w:p w14:paraId="11D3FF32" w14:textId="77777777" w:rsidR="00933ACD" w:rsidRDefault="00933ACD" w:rsidP="00E704FC">
      <w:pPr>
        <w:pStyle w:val="Bntext2"/>
        <w:spacing w:before="120" w:line="288" w:lineRule="auto"/>
        <w:ind w:left="0"/>
      </w:pPr>
    </w:p>
    <w:p w14:paraId="0C145835" w14:textId="77777777" w:rsidR="00933ACD" w:rsidRDefault="00933ACD" w:rsidP="00E704FC">
      <w:pPr>
        <w:pStyle w:val="Bntext2"/>
        <w:spacing w:before="120" w:line="288" w:lineRule="auto"/>
        <w:ind w:left="0"/>
      </w:pPr>
    </w:p>
    <w:p w14:paraId="6E661640" w14:textId="48BCBFBC" w:rsidR="00E704FC" w:rsidRDefault="00E704FC" w:rsidP="00E704FC">
      <w:pPr>
        <w:pStyle w:val="Bntext2"/>
        <w:spacing w:before="120" w:line="288" w:lineRule="auto"/>
        <w:ind w:left="0"/>
        <w:rPr>
          <w:b/>
          <w:spacing w:val="-6"/>
        </w:rPr>
      </w:pPr>
      <w:r w:rsidRPr="002C770E">
        <w:lastRenderedPageBreak/>
        <w:t xml:space="preserve">Dodavatel splňuje technický kvalifikační předpoklad, pokud v seznamu služeb </w:t>
      </w:r>
      <w:r w:rsidRPr="00B40D06">
        <w:rPr>
          <w:b/>
        </w:rPr>
        <w:t>poskytovaných</w:t>
      </w:r>
      <w:r w:rsidRPr="002C770E">
        <w:t xml:space="preserve"> </w:t>
      </w:r>
      <w:r w:rsidRPr="00B40D06">
        <w:rPr>
          <w:b/>
        </w:rPr>
        <w:t>v posledních 3 letech prokáže</w:t>
      </w:r>
      <w:r w:rsidRPr="00CD4FE8">
        <w:rPr>
          <w:b/>
        </w:rPr>
        <w:t xml:space="preserve">, že realizoval alespoň </w:t>
      </w:r>
      <w:r>
        <w:rPr>
          <w:b/>
        </w:rPr>
        <w:t>3</w:t>
      </w:r>
      <w:r w:rsidRPr="00CD4FE8">
        <w:rPr>
          <w:b/>
        </w:rPr>
        <w:t xml:space="preserve"> služby</w:t>
      </w:r>
      <w:r w:rsidRPr="002C770E">
        <w:t xml:space="preserve"> (musí se přitom jednat o služby řádně dokončené)</w:t>
      </w:r>
      <w:r>
        <w:t>, jejich</w:t>
      </w:r>
      <w:r w:rsidRPr="002C770E">
        <w:t xml:space="preserve">ž předmětem byl </w:t>
      </w:r>
      <w:r w:rsidRPr="00CD4FE8">
        <w:rPr>
          <w:b/>
        </w:rPr>
        <w:t xml:space="preserve">výkon </w:t>
      </w:r>
      <w:r w:rsidRPr="002C770E">
        <w:rPr>
          <w:b/>
        </w:rPr>
        <w:t xml:space="preserve">koordinátora BOZP při </w:t>
      </w:r>
      <w:r w:rsidRPr="00715BAB">
        <w:rPr>
          <w:b/>
        </w:rPr>
        <w:t xml:space="preserve">přípravě a realizaci stavby v oblasti výstavby </w:t>
      </w:r>
      <w:r w:rsidRPr="00AD6CF7">
        <w:rPr>
          <w:b/>
          <w:spacing w:val="-6"/>
        </w:rPr>
        <w:t>silnic</w:t>
      </w:r>
      <w:r>
        <w:rPr>
          <w:b/>
          <w:spacing w:val="-6"/>
        </w:rPr>
        <w:t>:</w:t>
      </w:r>
    </w:p>
    <w:p w14:paraId="5D707E99" w14:textId="577BEE2B" w:rsidR="00E704FC" w:rsidRPr="00612C82" w:rsidRDefault="00E704FC" w:rsidP="00E704FC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1)</w:t>
      </w:r>
      <w:r w:rsidRPr="00612C82">
        <w:rPr>
          <w:rFonts w:ascii="Arial" w:hAnsi="Arial" w:cs="Arial"/>
          <w:sz w:val="22"/>
          <w:szCs w:val="22"/>
        </w:rPr>
        <w:t xml:space="preserve"> s investičními náklady v minimální výši </w:t>
      </w:r>
      <w:r w:rsidR="00057E1D">
        <w:rPr>
          <w:rFonts w:ascii="Arial" w:hAnsi="Arial" w:cs="Arial"/>
          <w:sz w:val="22"/>
          <w:szCs w:val="22"/>
        </w:rPr>
        <w:t>18</w:t>
      </w:r>
      <w:r w:rsidRPr="00612C82">
        <w:rPr>
          <w:rFonts w:ascii="Arial" w:hAnsi="Arial" w:cs="Arial"/>
          <w:sz w:val="22"/>
          <w:szCs w:val="22"/>
        </w:rPr>
        <w:t xml:space="preserve"> mil. Kč bez DPH pro každou z nich.</w:t>
      </w:r>
    </w:p>
    <w:p w14:paraId="3FB59C68" w14:textId="3662A1A5" w:rsidR="00E704FC" w:rsidRDefault="00E704FC" w:rsidP="00E704FC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2)</w:t>
      </w:r>
      <w:r w:rsidRPr="00612C82">
        <w:rPr>
          <w:rFonts w:ascii="Arial" w:hAnsi="Arial" w:cs="Arial"/>
          <w:sz w:val="22"/>
          <w:szCs w:val="22"/>
        </w:rPr>
        <w:t xml:space="preserve"> s investič</w:t>
      </w:r>
      <w:r>
        <w:rPr>
          <w:rFonts w:ascii="Arial" w:hAnsi="Arial" w:cs="Arial"/>
          <w:sz w:val="22"/>
          <w:szCs w:val="22"/>
        </w:rPr>
        <w:t xml:space="preserve">ními náklady v minimální výši </w:t>
      </w:r>
      <w:r w:rsidR="00057E1D">
        <w:rPr>
          <w:rFonts w:ascii="Arial" w:hAnsi="Arial" w:cs="Arial"/>
          <w:sz w:val="22"/>
          <w:szCs w:val="22"/>
        </w:rPr>
        <w:t>8</w:t>
      </w:r>
      <w:r w:rsidRPr="00612C82">
        <w:rPr>
          <w:rFonts w:ascii="Arial" w:hAnsi="Arial" w:cs="Arial"/>
          <w:sz w:val="22"/>
          <w:szCs w:val="22"/>
        </w:rPr>
        <w:t xml:space="preserve"> mil</w:t>
      </w:r>
      <w:r>
        <w:rPr>
          <w:rFonts w:ascii="Arial" w:hAnsi="Arial" w:cs="Arial"/>
          <w:sz w:val="22"/>
          <w:szCs w:val="22"/>
        </w:rPr>
        <w:t>. Kč bez DPH pro každou z nich.</w:t>
      </w:r>
    </w:p>
    <w:p w14:paraId="00E00E63" w14:textId="77777777" w:rsidR="00057E1D" w:rsidRPr="00057E1D" w:rsidRDefault="00057E1D" w:rsidP="00E704FC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8"/>
          <w:szCs w:val="8"/>
        </w:rPr>
      </w:pPr>
    </w:p>
    <w:p w14:paraId="3FF851BF" w14:textId="77777777" w:rsidR="0063694A" w:rsidRPr="0063694A" w:rsidRDefault="0063694A" w:rsidP="0063694A">
      <w:pPr>
        <w:jc w:val="both"/>
        <w:rPr>
          <w:rFonts w:ascii="Arial" w:eastAsia="MS Mincho" w:hAnsi="Arial" w:cs="Arial"/>
          <w:sz w:val="22"/>
          <w:szCs w:val="22"/>
        </w:rPr>
      </w:pPr>
      <w:r w:rsidRPr="0063694A">
        <w:rPr>
          <w:rFonts w:ascii="Arial" w:eastAsia="MS Mincho" w:hAnsi="Arial" w:cs="Arial"/>
          <w:sz w:val="22"/>
          <w:szCs w:val="22"/>
        </w:rPr>
        <w:t>V 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14:paraId="1E18D393" w14:textId="77777777" w:rsidR="00057E1D" w:rsidRPr="00057E1D" w:rsidRDefault="00057E1D" w:rsidP="002E5E8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2"/>
          <w:sz w:val="8"/>
          <w:szCs w:val="8"/>
        </w:rPr>
      </w:pPr>
    </w:p>
    <w:p w14:paraId="616A1A96" w14:textId="216440DB" w:rsidR="002E5E88" w:rsidRDefault="002E5E88" w:rsidP="002E5E8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Přílohou tohoto seznamu budou minimálně </w:t>
      </w:r>
      <w:r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 </w:t>
      </w:r>
      <w:r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>
        <w:rPr>
          <w:rFonts w:ascii="Arial" w:hAnsi="Arial" w:cs="Arial"/>
          <w:sz w:val="22"/>
          <w:szCs w:val="22"/>
        </w:rPr>
        <w:t xml:space="preserve"> a dokončení služeb v seznamu uvedených, potvrzená</w:t>
      </w:r>
      <w:r w:rsidRPr="0003652B">
        <w:rPr>
          <w:rFonts w:ascii="Arial" w:hAnsi="Arial" w:cs="Arial"/>
          <w:sz w:val="22"/>
          <w:szCs w:val="22"/>
        </w:rPr>
        <w:t xml:space="preserve"> objednatelem t</w:t>
      </w:r>
      <w:r>
        <w:rPr>
          <w:rFonts w:ascii="Arial" w:hAnsi="Arial" w:cs="Arial"/>
          <w:sz w:val="22"/>
          <w:szCs w:val="22"/>
        </w:rPr>
        <w:t>ěchto služeb</w:t>
      </w:r>
      <w:r w:rsidRPr="0003652B">
        <w:rPr>
          <w:rFonts w:ascii="Arial" w:hAnsi="Arial" w:cs="Arial"/>
          <w:sz w:val="22"/>
          <w:szCs w:val="22"/>
        </w:rPr>
        <w:t xml:space="preserve">. </w:t>
      </w:r>
    </w:p>
    <w:p w14:paraId="110B322A" w14:textId="542CD7A9" w:rsidR="004728D7" w:rsidRDefault="002E5E88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>
        <w:rPr>
          <w:rFonts w:eastAsia="MS Mincho" w:cs="Arial"/>
          <w:szCs w:val="22"/>
        </w:rPr>
        <w:t xml:space="preserve">Dodavatel může při předkládání Seznamu významných služeb obdobného charakteru využít Formulář k prokázání splnění technické kvalifikace </w:t>
      </w:r>
      <w:r>
        <w:rPr>
          <w:rFonts w:cs="Arial"/>
          <w:szCs w:val="22"/>
        </w:rPr>
        <w:t>(viz zadávací dokumentace). Seznam bude obsahovat výhradně dokončené a předané služby</w:t>
      </w:r>
      <w:r w:rsidR="004728D7" w:rsidRPr="004B122B">
        <w:rPr>
          <w:rFonts w:cs="Arial"/>
          <w:szCs w:val="22"/>
        </w:rPr>
        <w:t xml:space="preserve">. </w:t>
      </w:r>
    </w:p>
    <w:p w14:paraId="75903372" w14:textId="77777777" w:rsidR="00114947" w:rsidRPr="004D6B16" w:rsidRDefault="00114947" w:rsidP="00077D1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 w:val="12"/>
          <w:szCs w:val="12"/>
        </w:rPr>
      </w:pPr>
    </w:p>
    <w:p w14:paraId="697C3736" w14:textId="77777777" w:rsidR="002E5E88" w:rsidRPr="0046394F" w:rsidRDefault="002E5E88" w:rsidP="002E5E88">
      <w:pPr>
        <w:pStyle w:val="Bntext2"/>
        <w:spacing w:line="288" w:lineRule="auto"/>
        <w:ind w:left="0"/>
        <w:rPr>
          <w:rFonts w:cs="Arial"/>
          <w:b/>
          <w:szCs w:val="22"/>
        </w:rPr>
      </w:pPr>
      <w:r w:rsidRPr="0046394F">
        <w:rPr>
          <w:rFonts w:cs="Arial"/>
          <w:b/>
          <w:szCs w:val="22"/>
        </w:rPr>
        <w:t>Další ustanovení ke kvalifikaci</w:t>
      </w:r>
    </w:p>
    <w:p w14:paraId="22567FFE" w14:textId="1A95171B" w:rsidR="002E5E88" w:rsidRPr="0046394F" w:rsidRDefault="00C77DF8" w:rsidP="002E5E88">
      <w:pPr>
        <w:pStyle w:val="Bntext2"/>
        <w:spacing w:line="288" w:lineRule="auto"/>
        <w:ind w:left="0"/>
        <w:rPr>
          <w:rFonts w:cs="Arial"/>
          <w:szCs w:val="22"/>
        </w:rPr>
      </w:pPr>
      <w:r w:rsidRPr="00C77DF8">
        <w:rPr>
          <w:rFonts w:cs="Arial"/>
          <w:szCs w:val="22"/>
        </w:rPr>
        <w:t>Veškeré doklady je dodavatel oprávněn předložit v prosté kopii v elektronické podobě. Zadavatel si vyhrazuje právo, před uzavřením příkazní smlouvy, vyzvat vybraného dodavatele k předložení originálů nebo úředně ověřených kopií těchto dokladů.</w:t>
      </w:r>
    </w:p>
    <w:p w14:paraId="1C201522" w14:textId="58D3F3C7" w:rsidR="00E71FF3" w:rsidRDefault="00E71FF3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E71FF3">
        <w:rPr>
          <w:rFonts w:cs="Arial"/>
          <w:szCs w:val="22"/>
        </w:rPr>
        <w:t>U osob, které nejsou statutárními nebo odpovědnými zástupci dodavatele, dodavatel doloží, zda jsou v pracovním nebo obdobném poměru k dodavateli, pokud ne, tak jejich závazným prohlášením o budoucí spolupráci s dodavatelem.</w:t>
      </w:r>
    </w:p>
    <w:p w14:paraId="563BFBE6" w14:textId="77777777" w:rsidR="004775F8" w:rsidRPr="0099562D" w:rsidRDefault="004775F8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 w:val="8"/>
          <w:szCs w:val="8"/>
        </w:rPr>
      </w:pPr>
    </w:p>
    <w:p w14:paraId="1589EC76" w14:textId="60CBFC8F" w:rsidR="00A61560" w:rsidRDefault="004775F8" w:rsidP="00194A9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4775F8">
        <w:rPr>
          <w:rFonts w:cs="Arial"/>
          <w:szCs w:val="22"/>
        </w:rPr>
        <w:t>V případě, že část kvalifikace bude prokazována prostřednictvím jiné osoby (poddodavatele),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 a to alespoň v rozsahu, v jakém poddodavatel prokazoval kvalifikaci za dodavatele.</w:t>
      </w:r>
      <w:r w:rsidR="00FC75C4">
        <w:rPr>
          <w:rFonts w:cs="Arial"/>
          <w:szCs w:val="22"/>
        </w:rPr>
        <w:t xml:space="preserve"> </w:t>
      </w:r>
      <w:r w:rsidRPr="004775F8">
        <w:rPr>
          <w:rFonts w:cs="Arial"/>
          <w:szCs w:val="22"/>
        </w:rPr>
        <w:t xml:space="preserve"> </w:t>
      </w:r>
      <w:r w:rsidR="00FC75C4">
        <w:rPr>
          <w:rFonts w:cs="Arial"/>
          <w:szCs w:val="22"/>
        </w:rPr>
        <w:t>Zároveň tento poddodavatel</w:t>
      </w:r>
      <w:r w:rsidRPr="004775F8">
        <w:rPr>
          <w:rFonts w:cs="Arial"/>
          <w:szCs w:val="22"/>
        </w:rPr>
        <w:t xml:space="preserve"> </w:t>
      </w:r>
      <w:r w:rsidR="00FC75C4">
        <w:rPr>
          <w:rFonts w:cs="Arial"/>
          <w:szCs w:val="22"/>
        </w:rPr>
        <w:t>předloží Č</w:t>
      </w:r>
      <w:r w:rsidR="00FC75C4" w:rsidRPr="00FC75C4">
        <w:rPr>
          <w:rFonts w:cs="Arial"/>
          <w:szCs w:val="22"/>
        </w:rPr>
        <w:t>estné prohlášení o splnění předpokladů (viz zadávací dokumentace).</w:t>
      </w:r>
    </w:p>
    <w:p w14:paraId="0CA4F13D" w14:textId="1049D9EA" w:rsidR="00151BA4" w:rsidRDefault="00151BA4" w:rsidP="00194A9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560098F4" w14:textId="77777777" w:rsidR="00194A92" w:rsidRPr="00194A92" w:rsidRDefault="00194A92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 w:val="8"/>
          <w:szCs w:val="8"/>
        </w:rPr>
      </w:pPr>
    </w:p>
    <w:p w14:paraId="7C689423" w14:textId="74096F7B" w:rsidR="007B0FA8" w:rsidRPr="00F33912" w:rsidRDefault="008373E1" w:rsidP="00077D1B">
      <w:pPr>
        <w:pStyle w:val="Nzev"/>
        <w:numPr>
          <w:ilvl w:val="0"/>
          <w:numId w:val="13"/>
        </w:numPr>
        <w:shd w:val="pct15" w:color="auto" w:fill="FFFFFF"/>
        <w:spacing w:before="12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odmínky sestavení a podání nabídky</w:t>
      </w:r>
      <w:r w:rsidR="00681746" w:rsidRPr="00F33912">
        <w:rPr>
          <w:rFonts w:ascii="Arial" w:hAnsi="Arial" w:cs="Arial"/>
          <w:sz w:val="22"/>
          <w:szCs w:val="22"/>
        </w:rPr>
        <w:t xml:space="preserve"> </w:t>
      </w:r>
    </w:p>
    <w:p w14:paraId="13C67574" w14:textId="5C8EA069" w:rsidR="008373E1" w:rsidRDefault="008373E1" w:rsidP="008F33FB">
      <w:pPr>
        <w:pStyle w:val="Bntext2"/>
        <w:spacing w:before="120" w:line="288" w:lineRule="auto"/>
        <w:ind w:left="57"/>
        <w:rPr>
          <w:rFonts w:eastAsia="MS Mincho"/>
        </w:rPr>
      </w:pPr>
      <w:r>
        <w:rPr>
          <w:rFonts w:eastAsia="MS Mincho"/>
          <w:b/>
          <w:i/>
          <w:u w:val="single"/>
        </w:rPr>
        <w:t>6</w:t>
      </w:r>
      <w:r w:rsidRPr="00D72DF0">
        <w:rPr>
          <w:rFonts w:eastAsia="MS Mincho"/>
          <w:b/>
          <w:i/>
          <w:u w:val="single"/>
        </w:rPr>
        <w:t xml:space="preserve">.1 </w:t>
      </w:r>
      <w:r w:rsidR="00CD0D0D">
        <w:rPr>
          <w:rFonts w:eastAsia="MS Mincho"/>
          <w:b/>
          <w:i/>
          <w:u w:val="single"/>
        </w:rPr>
        <w:t xml:space="preserve"> </w:t>
      </w:r>
      <w:r w:rsidRPr="00D72DF0">
        <w:rPr>
          <w:rFonts w:eastAsia="MS Mincho"/>
          <w:b/>
          <w:i/>
          <w:u w:val="single"/>
        </w:rPr>
        <w:t>Požadavky na způsob zpracování nabídkové ceny</w:t>
      </w:r>
    </w:p>
    <w:p w14:paraId="1D568FE4" w14:textId="30C79F40" w:rsidR="00ED1786" w:rsidRDefault="003B7933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</w:t>
      </w:r>
      <w:r w:rsidR="004B501E" w:rsidRPr="00F33912">
        <w:rPr>
          <w:rFonts w:eastAsia="MS Mincho"/>
        </w:rPr>
        <w:t xml:space="preserve">pro </w:t>
      </w:r>
      <w:r w:rsidR="00B87F60" w:rsidRPr="00F33912">
        <w:rPr>
          <w:rFonts w:eastAsia="MS Mincho"/>
        </w:rPr>
        <w:t>každou</w:t>
      </w:r>
      <w:r w:rsidR="004B501E" w:rsidRPr="00F33912">
        <w:rPr>
          <w:rFonts w:eastAsia="MS Mincho"/>
        </w:rPr>
        <w:t xml:space="preserve"> část </w:t>
      </w:r>
      <w:r w:rsidR="00AB17AF" w:rsidRPr="00F33912">
        <w:rPr>
          <w:rFonts w:eastAsia="MS Mincho"/>
        </w:rPr>
        <w:t xml:space="preserve">zakázky </w:t>
      </w:r>
      <w:r w:rsidRPr="00F33912">
        <w:rPr>
          <w:rFonts w:eastAsia="MS Mincho"/>
        </w:rPr>
        <w:t xml:space="preserve">bude stanovena </w:t>
      </w:r>
      <w:r w:rsidR="00AB17AF" w:rsidRPr="00F33912">
        <w:rPr>
          <w:rFonts w:eastAsia="MS Mincho"/>
        </w:rPr>
        <w:t>samostatně</w:t>
      </w:r>
      <w:r w:rsidR="00757530" w:rsidRPr="00F33912">
        <w:rPr>
          <w:rFonts w:eastAsia="MS Mincho"/>
        </w:rPr>
        <w:t xml:space="preserve"> a </w:t>
      </w:r>
      <w:r w:rsidRPr="00F33912">
        <w:rPr>
          <w:rFonts w:eastAsia="MS Mincho"/>
        </w:rPr>
        <w:t>za celé plnění předmětu</w:t>
      </w:r>
      <w:r w:rsidR="00757530" w:rsidRPr="00F33912">
        <w:rPr>
          <w:rFonts w:eastAsia="MS Mincho"/>
        </w:rPr>
        <w:t xml:space="preserve"> části zakázky. </w:t>
      </w:r>
    </w:p>
    <w:p w14:paraId="75351FA1" w14:textId="5483E260" w:rsidR="00ED1786" w:rsidRDefault="00ED1786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bude stanovena </w:t>
      </w:r>
      <w:r>
        <w:rPr>
          <w:rFonts w:eastAsia="MS Mincho"/>
        </w:rPr>
        <w:t xml:space="preserve">v souladu se zadávací dokumentací </w:t>
      </w:r>
      <w:r w:rsidRPr="00D24C45">
        <w:rPr>
          <w:rFonts w:eastAsia="MS Mincho"/>
          <w:b/>
        </w:rPr>
        <w:t>v návrhu příkazní smlouvy</w:t>
      </w:r>
      <w:r w:rsidRPr="00F33912">
        <w:rPr>
          <w:rFonts w:eastAsia="MS Mincho"/>
        </w:rPr>
        <w:t xml:space="preserve"> </w:t>
      </w:r>
      <w:r>
        <w:rPr>
          <w:rFonts w:eastAsia="MS Mincho"/>
        </w:rPr>
        <w:t>v členění: nabídková cena bez DPH, samostatně DPH (sazba DPH v %) a nabídková cena včetně DPH.</w:t>
      </w:r>
    </w:p>
    <w:p w14:paraId="5307EBD7" w14:textId="4C103A69" w:rsidR="007B69DA" w:rsidRPr="00F33912" w:rsidRDefault="00757530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>Členění ceny</w:t>
      </w:r>
      <w:r w:rsidR="00ED1786">
        <w:rPr>
          <w:rFonts w:eastAsia="MS Mincho"/>
        </w:rPr>
        <w:t xml:space="preserve"> </w:t>
      </w:r>
      <w:r w:rsidR="00ED1786" w:rsidRPr="00ED1786">
        <w:rPr>
          <w:rFonts w:eastAsia="MS Mincho"/>
          <w:b/>
          <w:u w:val="single"/>
        </w:rPr>
        <w:t>v kalkulaci odměny</w:t>
      </w:r>
      <w:r w:rsidRPr="00F33912">
        <w:rPr>
          <w:rFonts w:eastAsia="MS Mincho"/>
        </w:rPr>
        <w:t xml:space="preserve"> bude obsahovat </w:t>
      </w:r>
      <w:r w:rsidR="003E65DF" w:rsidRPr="00F33912">
        <w:rPr>
          <w:rFonts w:eastAsia="MS Mincho"/>
        </w:rPr>
        <w:t>samostatné ocenění:</w:t>
      </w:r>
    </w:p>
    <w:p w14:paraId="71EF6AF3" w14:textId="77777777" w:rsidR="003E65DF" w:rsidRPr="00F33912" w:rsidRDefault="007B69DA" w:rsidP="008F33F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</w:t>
      </w:r>
      <w:r w:rsidR="003E65DF" w:rsidRPr="00F33912">
        <w:rPr>
          <w:b/>
        </w:rPr>
        <w:t xml:space="preserve">před zahájením stavby </w:t>
      </w:r>
    </w:p>
    <w:p w14:paraId="08E6CFF0" w14:textId="77777777" w:rsidR="003E65DF" w:rsidRPr="00F33912" w:rsidRDefault="007B69DA" w:rsidP="008F33F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při provádění stavby </w:t>
      </w:r>
      <w:r w:rsidRPr="00F33912">
        <w:rPr>
          <w:rFonts w:ascii="Arial" w:hAnsi="Arial" w:cs="Arial"/>
          <w:b/>
          <w:sz w:val="22"/>
          <w:szCs w:val="22"/>
        </w:rPr>
        <w:t>(cena za měsíční plnění x počet měsíců trvání stavby)</w:t>
      </w:r>
    </w:p>
    <w:p w14:paraId="19C3CDC8" w14:textId="77777777" w:rsidR="003B7933" w:rsidRPr="00F33912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Nabídková cena bude uvedena v korunách českých (CZK). </w:t>
      </w:r>
    </w:p>
    <w:p w14:paraId="0CCA6889" w14:textId="71E76281" w:rsidR="003B7933" w:rsidRDefault="003B7933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</w:t>
      </w:r>
      <w:r w:rsidR="00A332F4" w:rsidRPr="00F33912">
        <w:rPr>
          <w:rFonts w:cs="Arial"/>
          <w:szCs w:val="22"/>
        </w:rPr>
        <w:t>ých</w:t>
      </w:r>
      <w:r w:rsidRPr="00F33912">
        <w:rPr>
          <w:rFonts w:cs="Arial"/>
          <w:szCs w:val="22"/>
        </w:rPr>
        <w:t xml:space="preserve"> dalších prací a dodávek, které vyplývají z vymezení předmětu veřejné zakázky.</w:t>
      </w:r>
    </w:p>
    <w:p w14:paraId="7372C0CC" w14:textId="67B49DE2" w:rsidR="00ED1786" w:rsidRPr="00E10CB4" w:rsidRDefault="00ED1786" w:rsidP="008F33FB">
      <w:pPr>
        <w:pStyle w:val="Bntext2"/>
        <w:spacing w:before="120" w:line="288" w:lineRule="auto"/>
        <w:ind w:left="57"/>
        <w:rPr>
          <w:rFonts w:cs="Arial"/>
          <w:sz w:val="16"/>
          <w:szCs w:val="16"/>
        </w:rPr>
      </w:pPr>
    </w:p>
    <w:p w14:paraId="5C04A144" w14:textId="315DD7B2" w:rsidR="00ED1786" w:rsidRPr="00C26C93" w:rsidRDefault="00ED1786" w:rsidP="00ED1786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  <w:u w:val="single"/>
        </w:rPr>
      </w:pPr>
      <w:r>
        <w:rPr>
          <w:rFonts w:cs="Arial"/>
          <w:b/>
          <w:bCs/>
          <w:i/>
          <w:szCs w:val="22"/>
          <w:u w:val="single"/>
        </w:rPr>
        <w:t>6</w:t>
      </w:r>
      <w:r w:rsidRPr="00C26C93">
        <w:rPr>
          <w:rFonts w:cs="Arial"/>
          <w:b/>
          <w:bCs/>
          <w:i/>
          <w:szCs w:val="22"/>
          <w:u w:val="single"/>
        </w:rPr>
        <w:t>.</w:t>
      </w:r>
      <w:r>
        <w:rPr>
          <w:rFonts w:cs="Arial"/>
          <w:b/>
          <w:bCs/>
          <w:i/>
          <w:szCs w:val="22"/>
          <w:u w:val="single"/>
        </w:rPr>
        <w:t>2</w:t>
      </w:r>
      <w:r w:rsidRPr="00C26C93">
        <w:rPr>
          <w:i/>
          <w:u w:val="single"/>
        </w:rPr>
        <w:t xml:space="preserve"> </w:t>
      </w:r>
      <w:r w:rsidR="00CD0D0D">
        <w:rPr>
          <w:i/>
          <w:u w:val="single"/>
        </w:rPr>
        <w:t xml:space="preserve"> </w:t>
      </w:r>
      <w:r w:rsidRPr="00C26C93">
        <w:rPr>
          <w:rFonts w:cs="Arial"/>
          <w:b/>
          <w:bCs/>
          <w:i/>
          <w:szCs w:val="22"/>
          <w:u w:val="single"/>
        </w:rPr>
        <w:t>Požadavky na formu a způsob podání nabídky</w:t>
      </w:r>
    </w:p>
    <w:p w14:paraId="38AB9362" w14:textId="77777777" w:rsidR="00ED1786" w:rsidRDefault="00ED1786" w:rsidP="00ED1786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9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2941DCBC" w14:textId="77777777" w:rsidR="00ED1786" w:rsidRDefault="00ED1786" w:rsidP="00ED1786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>
        <w:rPr>
          <w:rFonts w:cs="Arial"/>
          <w:bCs/>
          <w:spacing w:val="2"/>
          <w:szCs w:val="22"/>
        </w:rPr>
        <w:t>písemný závazek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3815F95A" w14:textId="77777777" w:rsidR="00ED1786" w:rsidRPr="00E10CB4" w:rsidRDefault="00ED1786" w:rsidP="00ED1786">
      <w:pPr>
        <w:pStyle w:val="Bntext2"/>
        <w:spacing w:before="120" w:line="288" w:lineRule="auto"/>
        <w:ind w:left="57"/>
        <w:rPr>
          <w:rFonts w:cs="Arial"/>
          <w:bCs/>
          <w:spacing w:val="2"/>
          <w:sz w:val="16"/>
          <w:szCs w:val="16"/>
        </w:rPr>
      </w:pPr>
    </w:p>
    <w:p w14:paraId="3E0BD07B" w14:textId="64EB8509" w:rsidR="00ED1786" w:rsidRPr="00C26C93" w:rsidRDefault="00ED1786" w:rsidP="00ED1786">
      <w:pPr>
        <w:pStyle w:val="Bntext2"/>
        <w:spacing w:before="120" w:line="288" w:lineRule="auto"/>
        <w:ind w:left="0"/>
        <w:rPr>
          <w:rFonts w:cs="Arial"/>
          <w:b/>
          <w:bCs/>
          <w:i/>
          <w:spacing w:val="2"/>
          <w:szCs w:val="22"/>
          <w:u w:val="single"/>
        </w:rPr>
      </w:pPr>
      <w:r>
        <w:rPr>
          <w:rFonts w:cs="Arial"/>
          <w:b/>
          <w:bCs/>
          <w:i/>
          <w:spacing w:val="2"/>
          <w:szCs w:val="22"/>
          <w:u w:val="single"/>
        </w:rPr>
        <w:t>6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>.</w:t>
      </w:r>
      <w:r>
        <w:rPr>
          <w:rFonts w:cs="Arial"/>
          <w:b/>
          <w:bCs/>
          <w:i/>
          <w:spacing w:val="2"/>
          <w:szCs w:val="22"/>
          <w:u w:val="single"/>
        </w:rPr>
        <w:t>3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 xml:space="preserve"> </w:t>
      </w:r>
      <w:r w:rsidR="00CD0D0D">
        <w:rPr>
          <w:rFonts w:cs="Arial"/>
          <w:b/>
          <w:bCs/>
          <w:i/>
          <w:spacing w:val="2"/>
          <w:szCs w:val="22"/>
          <w:u w:val="single"/>
        </w:rPr>
        <w:t xml:space="preserve"> 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>Požadavky na způsob zpracování nabídky a obsahové členění</w:t>
      </w:r>
    </w:p>
    <w:p w14:paraId="6649CFE7" w14:textId="77777777" w:rsidR="00ED1786" w:rsidRPr="00751427" w:rsidRDefault="00ED1786" w:rsidP="00ED1786">
      <w:pPr>
        <w:pStyle w:val="Bntext2"/>
        <w:spacing w:before="120" w:line="288" w:lineRule="auto"/>
        <w:ind w:left="0"/>
        <w:rPr>
          <w:rFonts w:cs="Arial"/>
          <w:bCs/>
          <w:spacing w:val="-7"/>
          <w:szCs w:val="22"/>
        </w:rPr>
      </w:pPr>
      <w:r>
        <w:rPr>
          <w:rFonts w:cs="Arial"/>
          <w:bCs/>
          <w:spacing w:val="2"/>
          <w:szCs w:val="22"/>
        </w:rPr>
        <w:t xml:space="preserve">Dodavatel musí vypracovat nabídku v českém jazyce, v požadovaném rozsahu a členění v souladu s vyhlášenými podmínkami a dalšími pokyny uvedenými v zadávací dokumentaci. </w:t>
      </w:r>
    </w:p>
    <w:p w14:paraId="38B9CD3A" w14:textId="77D0F44D" w:rsidR="00ED1786" w:rsidRDefault="00ED1786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7A78A6">
        <w:rPr>
          <w:rFonts w:cs="Arial"/>
          <w:bCs/>
          <w:szCs w:val="22"/>
        </w:rPr>
        <w:t>Případné vložené cizojazyčné listiny  musí mít přeloženou  kopii.</w:t>
      </w:r>
      <w:r>
        <w:rPr>
          <w:rFonts w:cs="Arial"/>
          <w:bCs/>
          <w:szCs w:val="22"/>
        </w:rPr>
        <w:t xml:space="preserve"> </w:t>
      </w:r>
      <w:r w:rsidRPr="00751427">
        <w:rPr>
          <w:rFonts w:cs="Arial"/>
          <w:szCs w:val="22"/>
        </w:rPr>
        <w:t>Nabídka nebude obsahovat přepisy a opravy, které by mohly zadavatele uvést v</w:t>
      </w:r>
      <w:r>
        <w:rPr>
          <w:rFonts w:cs="Arial"/>
          <w:szCs w:val="22"/>
        </w:rPr>
        <w:t> </w:t>
      </w:r>
      <w:r w:rsidRPr="00751427">
        <w:rPr>
          <w:rFonts w:cs="Arial"/>
          <w:szCs w:val="22"/>
        </w:rPr>
        <w:t>omyl</w:t>
      </w:r>
      <w:r>
        <w:rPr>
          <w:rFonts w:cs="Arial"/>
          <w:szCs w:val="22"/>
        </w:rPr>
        <w:t xml:space="preserve"> a všechny dokumenty musí být dobře čitelné.</w:t>
      </w:r>
    </w:p>
    <w:p w14:paraId="04EF3003" w14:textId="77777777" w:rsidR="00ED1786" w:rsidRPr="00722883" w:rsidRDefault="00ED1786" w:rsidP="00ED178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Dodavatel</w:t>
      </w:r>
      <w:r w:rsidRPr="00722883">
        <w:rPr>
          <w:rFonts w:ascii="Arial" w:hAnsi="Arial" w:cs="Arial"/>
          <w:bCs/>
          <w:spacing w:val="-4"/>
          <w:sz w:val="22"/>
          <w:szCs w:val="22"/>
        </w:rPr>
        <w:t xml:space="preserve"> je oprávněn pro každou část veřejné zakázky, na kterou podává nabídku, předložit</w:t>
      </w:r>
      <w:r w:rsidRPr="00722883">
        <w:rPr>
          <w:rFonts w:ascii="Arial" w:hAnsi="Arial" w:cs="Arial"/>
          <w:bCs/>
          <w:sz w:val="22"/>
          <w:szCs w:val="22"/>
        </w:rPr>
        <w:t xml:space="preserve"> samostatnou nabídku obsahující veškeré požadavky zadavatele vztahující se k dané části veřejné zakázky. </w:t>
      </w:r>
    </w:p>
    <w:p w14:paraId="2639269C" w14:textId="65BF42C7" w:rsidR="00ED1786" w:rsidRDefault="00ED1786" w:rsidP="00ED1786">
      <w:pPr>
        <w:pStyle w:val="Bntext2"/>
        <w:spacing w:before="120" w:line="288" w:lineRule="auto"/>
        <w:ind w:left="0"/>
        <w:rPr>
          <w:rFonts w:cs="Arial"/>
          <w:bCs/>
          <w:szCs w:val="22"/>
        </w:rPr>
      </w:pPr>
      <w:r w:rsidRPr="00722883">
        <w:rPr>
          <w:rFonts w:cs="Arial"/>
          <w:bCs/>
          <w:szCs w:val="22"/>
        </w:rPr>
        <w:t xml:space="preserve">Pro případ nabídky, jejímž obsahem bude nabídka na více částí veřejné zakázky, připouští </w:t>
      </w:r>
      <w:r w:rsidRPr="00722883">
        <w:rPr>
          <w:rFonts w:cs="Arial"/>
          <w:bCs/>
          <w:spacing w:val="-4"/>
          <w:szCs w:val="22"/>
        </w:rPr>
        <w:t>zadavatel prokázání kvalifikačních předpokladů předložením jednoho vyhotovení požadovaných</w:t>
      </w:r>
      <w:r w:rsidRPr="00722883">
        <w:rPr>
          <w:rFonts w:cs="Arial"/>
          <w:bCs/>
          <w:szCs w:val="22"/>
        </w:rPr>
        <w:t xml:space="preserve"> dokladů pro všechny části veřejné zakázky.  Nabídka v tomto případě bude obsahovat samostatná vyhotovení krycích listů a návrhů smluv pro každou část veřejné zakázky, na kterou podává nabídku.</w:t>
      </w:r>
    </w:p>
    <w:p w14:paraId="4B02EAA8" w14:textId="77777777" w:rsidR="00ED1786" w:rsidRPr="00751427" w:rsidRDefault="00ED1786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Dodavatel předloží</w:t>
      </w:r>
      <w:r w:rsidRPr="00751427">
        <w:rPr>
          <w:rFonts w:cs="Arial"/>
          <w:szCs w:val="22"/>
        </w:rPr>
        <w:t xml:space="preserve"> dokument</w:t>
      </w:r>
      <w:r>
        <w:rPr>
          <w:rFonts w:cs="Arial"/>
          <w:szCs w:val="22"/>
        </w:rPr>
        <w:t>y</w:t>
      </w:r>
      <w:r w:rsidRPr="00751427">
        <w:rPr>
          <w:rFonts w:cs="Arial"/>
          <w:szCs w:val="22"/>
        </w:rPr>
        <w:t xml:space="preserve"> specifikované v následujících bodech:</w:t>
      </w:r>
    </w:p>
    <w:p w14:paraId="49F11EE6" w14:textId="77777777" w:rsidR="00ED1786" w:rsidRPr="00D841E8" w:rsidRDefault="00ED1786" w:rsidP="00ED1786">
      <w:pPr>
        <w:numPr>
          <w:ilvl w:val="0"/>
          <w:numId w:val="35"/>
        </w:num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D841E8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751427">
        <w:rPr>
          <w:rFonts w:cs="Arial"/>
          <w:szCs w:val="22"/>
        </w:rPr>
        <w:t xml:space="preserve"> </w:t>
      </w:r>
    </w:p>
    <w:p w14:paraId="423B3EA9" w14:textId="77777777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d</w:t>
      </w:r>
      <w:r w:rsidRPr="00751427">
        <w:rPr>
          <w:rFonts w:cs="Arial"/>
          <w:b/>
          <w:bCs/>
          <w:i/>
          <w:iCs/>
          <w:szCs w:val="22"/>
        </w:rPr>
        <w:t xml:space="preserve">oklady, jimiž </w:t>
      </w:r>
      <w:r>
        <w:rPr>
          <w:rFonts w:cs="Arial"/>
          <w:b/>
          <w:bCs/>
          <w:i/>
          <w:iCs/>
          <w:szCs w:val="22"/>
        </w:rPr>
        <w:t>dodavatel</w:t>
      </w:r>
      <w:r w:rsidRPr="00751427">
        <w:rPr>
          <w:rFonts w:cs="Arial"/>
          <w:b/>
          <w:bCs/>
          <w:i/>
          <w:iCs/>
          <w:szCs w:val="22"/>
        </w:rPr>
        <w:t xml:space="preserve"> prokáže splnění kvalifikace</w:t>
      </w:r>
    </w:p>
    <w:p w14:paraId="75DFC2D1" w14:textId="1E34CB8A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návrh příkazní smlouvy</w:t>
      </w:r>
      <w:r w:rsidR="00187AC5">
        <w:rPr>
          <w:rFonts w:cs="Arial"/>
          <w:b/>
          <w:bCs/>
          <w:i/>
          <w:iCs/>
          <w:szCs w:val="22"/>
        </w:rPr>
        <w:t xml:space="preserve"> pro každou část</w:t>
      </w:r>
    </w:p>
    <w:p w14:paraId="3FB46B55" w14:textId="10EAA487" w:rsidR="00A06F2B" w:rsidRDefault="00A06F2B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č</w:t>
      </w:r>
      <w:r w:rsidRPr="00741DFD">
        <w:rPr>
          <w:rFonts w:cs="Arial"/>
          <w:b/>
          <w:bCs/>
          <w:i/>
          <w:iCs/>
          <w:szCs w:val="22"/>
        </w:rPr>
        <w:t>estné prohlášení ohledně mezinárodních sankcí</w:t>
      </w:r>
    </w:p>
    <w:p w14:paraId="47C986D9" w14:textId="142F0429" w:rsidR="007B0FA8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ostatní požadavky zadavatele</w:t>
      </w:r>
    </w:p>
    <w:p w14:paraId="6ABF5356" w14:textId="77F176C2" w:rsidR="00A06F2B" w:rsidRDefault="00A06F2B" w:rsidP="00A06F2B">
      <w:pPr>
        <w:pStyle w:val="Bntext2"/>
        <w:tabs>
          <w:tab w:val="left" w:pos="-1560"/>
        </w:tabs>
        <w:suppressAutoHyphens/>
        <w:autoSpaceDN/>
        <w:adjustRightInd/>
        <w:spacing w:line="288" w:lineRule="auto"/>
        <w:ind w:left="0"/>
        <w:rPr>
          <w:rFonts w:cs="Arial"/>
          <w:b/>
          <w:bCs/>
          <w:i/>
          <w:iCs/>
          <w:szCs w:val="22"/>
        </w:rPr>
      </w:pPr>
    </w:p>
    <w:p w14:paraId="53D17357" w14:textId="77777777" w:rsidR="00A06F2B" w:rsidRPr="00A06F2B" w:rsidRDefault="00A06F2B" w:rsidP="00A06F2B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 w:rsidRPr="00A06F2B">
        <w:rPr>
          <w:rFonts w:ascii="Arial" w:hAnsi="Arial" w:cs="Arial"/>
          <w:sz w:val="22"/>
          <w:szCs w:val="22"/>
        </w:rPr>
        <w:t>Další podmínky zadávacího řízení</w:t>
      </w:r>
    </w:p>
    <w:p w14:paraId="2542AD98" w14:textId="77777777" w:rsidR="00A06F2B" w:rsidRDefault="00A06F2B" w:rsidP="00A06F2B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684F7114" w14:textId="77777777" w:rsidR="005E6C01" w:rsidRDefault="005E6C01" w:rsidP="00A06F2B">
      <w:pPr>
        <w:pStyle w:val="Bntext2"/>
        <w:tabs>
          <w:tab w:val="left" w:pos="-1560"/>
        </w:tabs>
        <w:suppressAutoHyphens/>
        <w:autoSpaceDN/>
        <w:adjustRightInd/>
        <w:spacing w:line="288" w:lineRule="auto"/>
        <w:ind w:left="0"/>
        <w:rPr>
          <w:rFonts w:cs="Arial"/>
          <w:b/>
          <w:bCs/>
          <w:i/>
          <w:iCs/>
          <w:szCs w:val="22"/>
        </w:rPr>
      </w:pPr>
    </w:p>
    <w:p w14:paraId="0DD50128" w14:textId="79D222FB" w:rsidR="007B0FA8" w:rsidRPr="00F33912" w:rsidRDefault="00ED1786" w:rsidP="00722883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Dostupnost zadávací </w:t>
      </w:r>
      <w:r w:rsidRPr="00F33912">
        <w:rPr>
          <w:rFonts w:ascii="Arial" w:hAnsi="Arial" w:cs="Arial"/>
          <w:sz w:val="22"/>
          <w:szCs w:val="22"/>
        </w:rPr>
        <w:t>dokumentac</w:t>
      </w:r>
      <w:r>
        <w:rPr>
          <w:rFonts w:ascii="Arial" w:hAnsi="Arial" w:cs="Arial"/>
          <w:sz w:val="22"/>
          <w:szCs w:val="22"/>
        </w:rPr>
        <w:t>e</w:t>
      </w:r>
    </w:p>
    <w:p w14:paraId="3F9A1FA4" w14:textId="77777777" w:rsidR="00722883" w:rsidRPr="00722883" w:rsidRDefault="00722883" w:rsidP="0072288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22883">
        <w:rPr>
          <w:rFonts w:ascii="Arial" w:hAnsi="Arial" w:cs="Arial"/>
          <w:sz w:val="22"/>
          <w:szCs w:val="22"/>
        </w:rPr>
        <w:t xml:space="preserve">Dodavateli je umožněn neomezený a přímý dálkový přístup k zadávací dokumentaci v plném rozsahu již ode dne zahájení řízení, a to na profilu zadavatele Kraje Vysočina: </w:t>
      </w:r>
      <w:hyperlink r:id="rId10" w:history="1">
        <w:r w:rsidRPr="00722883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14:paraId="16BCB4B1" w14:textId="77777777" w:rsidR="001076B9" w:rsidRPr="00F33912" w:rsidRDefault="00531E07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722883">
        <w:rPr>
          <w:rFonts w:ascii="Arial" w:hAnsi="Arial" w:cs="Arial"/>
          <w:sz w:val="22"/>
          <w:szCs w:val="22"/>
        </w:rPr>
        <w:t xml:space="preserve">zadávací </w:t>
      </w:r>
      <w:r w:rsidR="001076B9" w:rsidRPr="00F33912">
        <w:rPr>
          <w:rFonts w:ascii="Arial" w:hAnsi="Arial" w:cs="Arial"/>
          <w:sz w:val="22"/>
          <w:szCs w:val="22"/>
        </w:rPr>
        <w:t>dokumentaci není zadavatelem požadována.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</w:p>
    <w:p w14:paraId="2EC5B855" w14:textId="77777777" w:rsidR="00E10CB4" w:rsidRDefault="00E10CB4" w:rsidP="00722883">
      <w:pPr>
        <w:jc w:val="both"/>
        <w:rPr>
          <w:rFonts w:ascii="Arial" w:hAnsi="Arial" w:cs="Arial"/>
          <w:sz w:val="22"/>
          <w:szCs w:val="22"/>
        </w:rPr>
      </w:pPr>
    </w:p>
    <w:p w14:paraId="72FD08FD" w14:textId="77777777" w:rsidR="00933ACD" w:rsidRDefault="00933ACD" w:rsidP="00722883">
      <w:pPr>
        <w:jc w:val="both"/>
        <w:rPr>
          <w:rFonts w:ascii="Arial" w:hAnsi="Arial" w:cs="Arial"/>
          <w:sz w:val="22"/>
          <w:szCs w:val="22"/>
        </w:rPr>
      </w:pPr>
    </w:p>
    <w:p w14:paraId="2D307F0A" w14:textId="77777777" w:rsidR="00933ACD" w:rsidRDefault="00933ACD" w:rsidP="00722883">
      <w:pPr>
        <w:jc w:val="both"/>
        <w:rPr>
          <w:rFonts w:ascii="Arial" w:hAnsi="Arial" w:cs="Arial"/>
          <w:sz w:val="22"/>
          <w:szCs w:val="22"/>
        </w:rPr>
      </w:pPr>
    </w:p>
    <w:p w14:paraId="0D78553C" w14:textId="77777777" w:rsidR="00933ACD" w:rsidRDefault="00933ACD" w:rsidP="00722883">
      <w:pPr>
        <w:jc w:val="both"/>
        <w:rPr>
          <w:rFonts w:ascii="Arial" w:hAnsi="Arial" w:cs="Arial"/>
          <w:sz w:val="22"/>
          <w:szCs w:val="22"/>
        </w:rPr>
      </w:pPr>
    </w:p>
    <w:p w14:paraId="038AFE48" w14:textId="77777777" w:rsidR="00933ACD" w:rsidRDefault="00933ACD" w:rsidP="00722883">
      <w:pPr>
        <w:jc w:val="both"/>
        <w:rPr>
          <w:rFonts w:ascii="Arial" w:hAnsi="Arial" w:cs="Arial"/>
          <w:sz w:val="22"/>
          <w:szCs w:val="22"/>
        </w:rPr>
      </w:pPr>
    </w:p>
    <w:p w14:paraId="606CA32B" w14:textId="1DCAAE3C" w:rsidR="00722883" w:rsidRPr="00F33912" w:rsidRDefault="00722883" w:rsidP="0072288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Zadávací d</w:t>
      </w:r>
      <w:r w:rsidRPr="00F33912">
        <w:rPr>
          <w:rFonts w:ascii="Arial" w:hAnsi="Arial" w:cs="Arial"/>
          <w:sz w:val="22"/>
          <w:szCs w:val="22"/>
        </w:rPr>
        <w:t>okumentaci</w:t>
      </w:r>
      <w:r>
        <w:rPr>
          <w:rFonts w:ascii="Arial" w:hAnsi="Arial" w:cs="Arial"/>
          <w:sz w:val="22"/>
          <w:szCs w:val="22"/>
        </w:rPr>
        <w:t xml:space="preserve"> </w:t>
      </w:r>
      <w:r w:rsidRPr="00F33912">
        <w:rPr>
          <w:rFonts w:ascii="Arial" w:hAnsi="Arial" w:cs="Arial"/>
          <w:sz w:val="22"/>
          <w:szCs w:val="22"/>
        </w:rPr>
        <w:t>tvoří</w:t>
      </w:r>
      <w:r w:rsidRPr="004E2B40">
        <w:rPr>
          <w:rFonts w:ascii="Arial" w:hAnsi="Arial" w:cs="Arial"/>
          <w:sz w:val="22"/>
          <w:szCs w:val="22"/>
        </w:rPr>
        <w:t>:</w:t>
      </w:r>
      <w:r w:rsidRPr="00F3391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42BCA3A7" w14:textId="39F62CA0" w:rsidR="00722883" w:rsidRDefault="00A204CC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výzva k podání nabídky a základní údaje zadávací d</w:t>
      </w:r>
      <w:r w:rsidRPr="00A02A76">
        <w:rPr>
          <w:rFonts w:cs="Arial"/>
          <w:szCs w:val="22"/>
        </w:rPr>
        <w:t>okumentace veřejné zakázky na služby</w:t>
      </w:r>
    </w:p>
    <w:p w14:paraId="2A86C169" w14:textId="2E79FD61" w:rsidR="00A204CC" w:rsidRPr="00F33912" w:rsidRDefault="00A204CC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krycí list nabídky</w:t>
      </w:r>
    </w:p>
    <w:p w14:paraId="59DF213F" w14:textId="34CF22A0" w:rsidR="004E2B40" w:rsidRPr="004E2B40" w:rsidRDefault="00A204CC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vzor</w:t>
      </w:r>
      <w:r w:rsidR="00067418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</w:t>
      </w:r>
      <w:r w:rsidRPr="00F33912">
        <w:rPr>
          <w:rFonts w:cs="Arial"/>
          <w:szCs w:val="22"/>
        </w:rPr>
        <w:t>čestn</w:t>
      </w:r>
      <w:r w:rsidR="00067418">
        <w:rPr>
          <w:rFonts w:cs="Arial"/>
          <w:szCs w:val="22"/>
        </w:rPr>
        <w:t>ýc</w:t>
      </w:r>
      <w:r>
        <w:rPr>
          <w:rFonts w:cs="Arial"/>
          <w:szCs w:val="22"/>
        </w:rPr>
        <w:t>h</w:t>
      </w:r>
      <w:r w:rsidRPr="00F33912">
        <w:t xml:space="preserve"> prohlášení</w:t>
      </w:r>
    </w:p>
    <w:p w14:paraId="600B5716" w14:textId="3BB323D5" w:rsidR="00722883" w:rsidRPr="004E2B40" w:rsidRDefault="00A204CC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formulář k prokázání splnění technické kvalifikace (seznam </w:t>
      </w:r>
      <w:r w:rsidRPr="00F33912">
        <w:t>významných služeb</w:t>
      </w:r>
      <w:r>
        <w:t>)</w:t>
      </w:r>
      <w:r w:rsidR="00722883" w:rsidRPr="00F33912">
        <w:t xml:space="preserve"> </w:t>
      </w:r>
    </w:p>
    <w:p w14:paraId="2E18C1BB" w14:textId="60428BF8" w:rsidR="00722883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návrh </w:t>
      </w:r>
      <w:r w:rsidR="00A204CC">
        <w:rPr>
          <w:rFonts w:cs="Arial"/>
          <w:szCs w:val="22"/>
        </w:rPr>
        <w:t xml:space="preserve">příkazní </w:t>
      </w:r>
      <w:r w:rsidRPr="00F33912">
        <w:rPr>
          <w:rFonts w:cs="Arial"/>
          <w:szCs w:val="22"/>
        </w:rPr>
        <w:t>sml</w:t>
      </w:r>
      <w:r>
        <w:rPr>
          <w:rFonts w:cs="Arial"/>
          <w:szCs w:val="22"/>
        </w:rPr>
        <w:t>o</w:t>
      </w:r>
      <w:r w:rsidRPr="00F33912">
        <w:rPr>
          <w:rFonts w:cs="Arial"/>
          <w:szCs w:val="22"/>
        </w:rPr>
        <w:t>uv</w:t>
      </w:r>
      <w:r>
        <w:rPr>
          <w:rFonts w:cs="Arial"/>
          <w:szCs w:val="22"/>
        </w:rPr>
        <w:t>y</w:t>
      </w:r>
      <w:r w:rsidR="00F65BF9">
        <w:rPr>
          <w:rFonts w:cs="Arial"/>
          <w:szCs w:val="22"/>
        </w:rPr>
        <w:t xml:space="preserve"> pro všechny části</w:t>
      </w:r>
    </w:p>
    <w:p w14:paraId="06CCFB81" w14:textId="77777777" w:rsidR="00722883" w:rsidRPr="00F33912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technické </w:t>
      </w:r>
      <w:r>
        <w:rPr>
          <w:rFonts w:cs="Arial"/>
          <w:szCs w:val="22"/>
        </w:rPr>
        <w:t>podklady (technická zpráva, situace stavby, plán BOZP)</w:t>
      </w:r>
    </w:p>
    <w:p w14:paraId="01FB0F2B" w14:textId="77777777" w:rsidR="00A23510" w:rsidRPr="00A23510" w:rsidRDefault="00A23510" w:rsidP="00722883">
      <w:pPr>
        <w:spacing w:before="120" w:line="288" w:lineRule="auto"/>
        <w:jc w:val="both"/>
        <w:rPr>
          <w:rFonts w:ascii="Arial" w:hAnsi="Arial" w:cs="Arial"/>
          <w:sz w:val="4"/>
          <w:szCs w:val="4"/>
        </w:rPr>
      </w:pPr>
    </w:p>
    <w:p w14:paraId="1781A24A" w14:textId="77777777" w:rsidR="00954F1D" w:rsidRPr="00CB1A8B" w:rsidRDefault="00954F1D" w:rsidP="00954F1D">
      <w:pPr>
        <w:spacing w:line="288" w:lineRule="auto"/>
        <w:jc w:val="both"/>
        <w:rPr>
          <w:rFonts w:ascii="Arial" w:hAnsi="Arial" w:cs="Arial"/>
          <w:sz w:val="4"/>
          <w:szCs w:val="4"/>
        </w:rPr>
      </w:pPr>
    </w:p>
    <w:p w14:paraId="633BB72B" w14:textId="34A20255" w:rsidR="007B0FA8" w:rsidRDefault="00A204C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3F1866">
        <w:rPr>
          <w:rFonts w:ascii="Arial" w:hAnsi="Arial" w:cs="Arial"/>
          <w:sz w:val="22"/>
          <w:szCs w:val="22"/>
        </w:rPr>
        <w:t>Elektronický nástroj, komunikace mezi zadavatelem a dodavatelem</w:t>
      </w:r>
    </w:p>
    <w:p w14:paraId="1AF58CDE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5929F099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elektronický nástroj E-ZAK,</w:t>
      </w:r>
    </w:p>
    <w:p w14:paraId="38FFF027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datová schránka ve smyslu zákona č. 300/2008 Sb., o elektronických úkonech a autorizované konverzi dokumentů, ve znění pozdějších předpisů,</w:t>
      </w:r>
    </w:p>
    <w:p w14:paraId="4DACE873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elektronická pošta (e-mail).</w:t>
      </w:r>
    </w:p>
    <w:p w14:paraId="2A930D0B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Zadavatel upozorňuje,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66682726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33DDFF5B" w14:textId="715554A1" w:rsid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11" w:history="1">
        <w:r w:rsidR="00FB17A7" w:rsidRPr="00787D54">
          <w:rPr>
            <w:rStyle w:val="Hypertextovodkaz"/>
            <w:rFonts w:ascii="Arial" w:hAnsi="Arial" w:cs="Arial"/>
            <w:b w:val="0"/>
            <w:sz w:val="22"/>
            <w:szCs w:val="22"/>
          </w:rPr>
          <w:t>https://ezak.kr-vysocina.cz/</w:t>
        </w:r>
      </w:hyperlink>
      <w:r w:rsidRPr="00A204CC">
        <w:rPr>
          <w:rFonts w:ascii="Arial" w:hAnsi="Arial" w:cs="Arial"/>
          <w:sz w:val="22"/>
          <w:szCs w:val="22"/>
        </w:rPr>
        <w:t>.</w:t>
      </w:r>
    </w:p>
    <w:p w14:paraId="4F141521" w14:textId="77777777" w:rsidR="00FB17A7" w:rsidRDefault="00FB17A7" w:rsidP="00A204CC">
      <w:pPr>
        <w:pStyle w:val="Nzev"/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14:paraId="11C74679" w14:textId="626FF4C9" w:rsidR="00A204CC" w:rsidRPr="00F33912" w:rsidRDefault="00A204C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831298">
        <w:rPr>
          <w:rFonts w:ascii="Arial" w:hAnsi="Arial" w:cs="Arial"/>
          <w:sz w:val="22"/>
          <w:szCs w:val="22"/>
        </w:rPr>
        <w:t>Vysvětlení zadávací dokumentace</w:t>
      </w:r>
    </w:p>
    <w:p w14:paraId="4FCE3FDB" w14:textId="07CB0ADA" w:rsidR="00A204CC" w:rsidRPr="00A204CC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 xml:space="preserve">Dodavatel je oprávněn požadovat po zadavateli vysvětlení zadávací dokumentace. Žádost musí být zadavateli doručena nejpozději 4 pracovní dny před uplynutím lhůty pro podání nabídek. </w:t>
      </w:r>
    </w:p>
    <w:p w14:paraId="3674A5DA" w14:textId="77777777" w:rsidR="00A204CC" w:rsidRPr="00A204CC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>Zadavatel může poskytnout vysvětlení zadávací dokumentace i bez předchozí žádosti.</w:t>
      </w:r>
    </w:p>
    <w:p w14:paraId="5720CFF6" w14:textId="340B6840" w:rsidR="00B26303" w:rsidRPr="00343199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>Informace k zadávací dokumentaci uveřejní zadavatel na svém profilu.</w:t>
      </w:r>
      <w:r w:rsidR="00B26303" w:rsidRPr="00343199">
        <w:rPr>
          <w:szCs w:val="22"/>
        </w:rPr>
        <w:t xml:space="preserve">  </w:t>
      </w:r>
    </w:p>
    <w:p w14:paraId="20D6F0BA" w14:textId="37E31092" w:rsidR="00281FAD" w:rsidRDefault="00281FAD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1CFF81AA" w14:textId="43E3B722" w:rsidR="005E6C01" w:rsidRDefault="005E6C01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7F6FF09A" w14:textId="77777777" w:rsidR="005E6C01" w:rsidRDefault="005E6C01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09F48DFA" w14:textId="07684F7F" w:rsidR="0086773C" w:rsidRDefault="00333B01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Lhůta a způsob podání nabídk</w:t>
      </w:r>
      <w:r w:rsidR="005D6AAA">
        <w:rPr>
          <w:rFonts w:ascii="Arial" w:hAnsi="Arial" w:cs="Arial"/>
          <w:sz w:val="22"/>
          <w:szCs w:val="22"/>
        </w:rPr>
        <w:t>y</w:t>
      </w:r>
    </w:p>
    <w:p w14:paraId="795F2AC9" w14:textId="2A39E227" w:rsidR="00A204CC" w:rsidRPr="00A204CC" w:rsidRDefault="00A204CC" w:rsidP="00A204CC">
      <w:pPr>
        <w:pStyle w:val="Nzev"/>
        <w:spacing w:before="120" w:line="288" w:lineRule="auto"/>
        <w:jc w:val="left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Lhůta pro podání nabídky je stanovena </w:t>
      </w:r>
      <w:r w:rsidRPr="00A204CC">
        <w:rPr>
          <w:rFonts w:ascii="Arial" w:hAnsi="Arial" w:cs="Arial"/>
          <w:sz w:val="22"/>
          <w:szCs w:val="22"/>
        </w:rPr>
        <w:t xml:space="preserve">do </w:t>
      </w:r>
      <w:r w:rsidR="008B70AE">
        <w:rPr>
          <w:rFonts w:ascii="Arial" w:hAnsi="Arial" w:cs="Arial"/>
          <w:sz w:val="22"/>
          <w:szCs w:val="22"/>
        </w:rPr>
        <w:t>1</w:t>
      </w:r>
      <w:r w:rsidR="00514E7B">
        <w:rPr>
          <w:rFonts w:ascii="Arial" w:hAnsi="Arial" w:cs="Arial"/>
          <w:sz w:val="22"/>
          <w:szCs w:val="22"/>
        </w:rPr>
        <w:t>3</w:t>
      </w:r>
      <w:r w:rsidR="008B70AE">
        <w:rPr>
          <w:rFonts w:ascii="Arial" w:hAnsi="Arial" w:cs="Arial"/>
          <w:sz w:val="22"/>
          <w:szCs w:val="22"/>
        </w:rPr>
        <w:t>.</w:t>
      </w:r>
      <w:r w:rsidRPr="00A204CC">
        <w:rPr>
          <w:rFonts w:ascii="Arial" w:hAnsi="Arial" w:cs="Arial"/>
          <w:sz w:val="22"/>
          <w:szCs w:val="22"/>
        </w:rPr>
        <w:t xml:space="preserve"> </w:t>
      </w:r>
      <w:r w:rsidR="008B70AE">
        <w:rPr>
          <w:rFonts w:ascii="Arial" w:hAnsi="Arial" w:cs="Arial"/>
          <w:sz w:val="22"/>
          <w:szCs w:val="22"/>
        </w:rPr>
        <w:t>2</w:t>
      </w:r>
      <w:r w:rsidRPr="00A204CC">
        <w:rPr>
          <w:rFonts w:ascii="Arial" w:hAnsi="Arial" w:cs="Arial"/>
          <w:sz w:val="22"/>
          <w:szCs w:val="22"/>
        </w:rPr>
        <w:t>. 20</w:t>
      </w:r>
      <w:r w:rsidR="00584B7E">
        <w:rPr>
          <w:rFonts w:ascii="Arial" w:hAnsi="Arial" w:cs="Arial"/>
          <w:sz w:val="22"/>
          <w:szCs w:val="22"/>
        </w:rPr>
        <w:t>2</w:t>
      </w:r>
      <w:r w:rsidR="008B70AE">
        <w:rPr>
          <w:rFonts w:ascii="Arial" w:hAnsi="Arial" w:cs="Arial"/>
          <w:sz w:val="22"/>
          <w:szCs w:val="22"/>
        </w:rPr>
        <w:t>5</w:t>
      </w:r>
      <w:r w:rsidRPr="00A204CC">
        <w:rPr>
          <w:rFonts w:ascii="Arial" w:hAnsi="Arial" w:cs="Arial"/>
          <w:sz w:val="22"/>
          <w:szCs w:val="22"/>
        </w:rPr>
        <w:t xml:space="preserve"> do 1</w:t>
      </w:r>
      <w:r w:rsidR="008B70AE">
        <w:rPr>
          <w:rFonts w:ascii="Arial" w:hAnsi="Arial" w:cs="Arial"/>
          <w:sz w:val="22"/>
          <w:szCs w:val="22"/>
        </w:rPr>
        <w:t>0</w:t>
      </w:r>
      <w:r w:rsidRPr="00A204CC">
        <w:rPr>
          <w:rFonts w:ascii="Arial" w:hAnsi="Arial" w:cs="Arial"/>
          <w:sz w:val="22"/>
          <w:szCs w:val="22"/>
        </w:rPr>
        <w:t>:00 hod</w:t>
      </w:r>
      <w:r w:rsidRPr="00A204CC">
        <w:rPr>
          <w:rFonts w:ascii="Arial" w:hAnsi="Arial" w:cs="Arial"/>
          <w:b w:val="0"/>
          <w:sz w:val="22"/>
          <w:szCs w:val="22"/>
        </w:rPr>
        <w:t>.</w:t>
      </w:r>
    </w:p>
    <w:p w14:paraId="52DAB52A" w14:textId="31B4F2FD" w:rsidR="00A204CC" w:rsidRDefault="00A204CC" w:rsidP="00A204CC">
      <w:pPr>
        <w:pStyle w:val="Nzev"/>
        <w:spacing w:before="120" w:line="288" w:lineRule="auto"/>
        <w:jc w:val="left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Nabídku je možné podat </w:t>
      </w:r>
      <w:r w:rsidRPr="00CB5A55">
        <w:rPr>
          <w:rFonts w:ascii="Arial" w:hAnsi="Arial" w:cs="Arial"/>
          <w:b w:val="0"/>
          <w:sz w:val="22"/>
          <w:szCs w:val="22"/>
          <w:u w:val="single"/>
        </w:rPr>
        <w:t>v elektronické podobě prostřednictvím elektronického nástroje E-ZAK</w:t>
      </w:r>
      <w:r w:rsidRPr="00A204CC">
        <w:rPr>
          <w:rFonts w:ascii="Arial" w:hAnsi="Arial" w:cs="Arial"/>
          <w:b w:val="0"/>
          <w:sz w:val="22"/>
          <w:szCs w:val="22"/>
        </w:rPr>
        <w:t>. Vzhledem k přijímání nabídek pouze v elektronické podobě neproběhne veřejné otevírání nabídek.</w:t>
      </w:r>
    </w:p>
    <w:p w14:paraId="2F1F42E9" w14:textId="344F3484" w:rsidR="00333B01" w:rsidRDefault="00333B01" w:rsidP="00A204CC">
      <w:pPr>
        <w:pStyle w:val="Nzev"/>
        <w:spacing w:before="120" w:line="288" w:lineRule="auto"/>
        <w:jc w:val="left"/>
        <w:rPr>
          <w:rFonts w:ascii="Arial" w:hAnsi="Arial" w:cs="Arial"/>
          <w:sz w:val="16"/>
          <w:szCs w:val="16"/>
        </w:rPr>
      </w:pPr>
    </w:p>
    <w:p w14:paraId="5D9E74EF" w14:textId="30C9FB1B" w:rsidR="00933ACD" w:rsidRDefault="00933ACD" w:rsidP="00A204CC">
      <w:pPr>
        <w:pStyle w:val="Nzev"/>
        <w:spacing w:before="120" w:line="288" w:lineRule="auto"/>
        <w:jc w:val="left"/>
        <w:rPr>
          <w:rFonts w:ascii="Arial" w:hAnsi="Arial" w:cs="Arial"/>
          <w:sz w:val="16"/>
          <w:szCs w:val="16"/>
        </w:rPr>
      </w:pPr>
    </w:p>
    <w:p w14:paraId="4FB30211" w14:textId="0E4B481F" w:rsidR="00933ACD" w:rsidRDefault="00933ACD" w:rsidP="00A204CC">
      <w:pPr>
        <w:pStyle w:val="Nzev"/>
        <w:spacing w:before="120" w:line="288" w:lineRule="auto"/>
        <w:jc w:val="left"/>
        <w:rPr>
          <w:rFonts w:ascii="Arial" w:hAnsi="Arial" w:cs="Arial"/>
          <w:sz w:val="16"/>
          <w:szCs w:val="16"/>
        </w:rPr>
      </w:pPr>
    </w:p>
    <w:p w14:paraId="791A76FE" w14:textId="26558372" w:rsidR="00933ACD" w:rsidRDefault="00933ACD" w:rsidP="00A204CC">
      <w:pPr>
        <w:pStyle w:val="Nzev"/>
        <w:spacing w:before="120" w:line="288" w:lineRule="auto"/>
        <w:jc w:val="left"/>
        <w:rPr>
          <w:rFonts w:ascii="Arial" w:hAnsi="Arial" w:cs="Arial"/>
          <w:sz w:val="16"/>
          <w:szCs w:val="16"/>
        </w:rPr>
      </w:pPr>
    </w:p>
    <w:p w14:paraId="39A07552" w14:textId="77777777" w:rsidR="00933ACD" w:rsidRPr="008A0494" w:rsidRDefault="00933ACD" w:rsidP="00A204CC">
      <w:pPr>
        <w:pStyle w:val="Nzev"/>
        <w:spacing w:before="120" w:line="288" w:lineRule="auto"/>
        <w:jc w:val="left"/>
        <w:rPr>
          <w:rFonts w:ascii="Arial" w:hAnsi="Arial" w:cs="Arial"/>
          <w:sz w:val="16"/>
          <w:szCs w:val="16"/>
        </w:rPr>
      </w:pPr>
    </w:p>
    <w:p w14:paraId="7B3157F9" w14:textId="77F47D56" w:rsidR="00A204CC" w:rsidRPr="00F33912" w:rsidRDefault="00A204CC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Způsob hodnocení nabídek podle hodnotících kritérií</w:t>
      </w:r>
    </w:p>
    <w:p w14:paraId="05F77848" w14:textId="77777777" w:rsidR="0086773C" w:rsidRDefault="0086773C" w:rsidP="0086773C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Hodnocení nabídek jednotlivých částí veřejné zakázky provede</w:t>
      </w:r>
      <w:r w:rsidR="00281FAD">
        <w:rPr>
          <w:szCs w:val="22"/>
        </w:rPr>
        <w:t xml:space="preserve"> </w:t>
      </w:r>
      <w:r w:rsidRPr="00F33912">
        <w:rPr>
          <w:szCs w:val="22"/>
        </w:rPr>
        <w:t>zadavatel podle jediného kritéria – nejnižší nabídkové ceny</w:t>
      </w:r>
      <w:r w:rsidR="008644BB">
        <w:rPr>
          <w:szCs w:val="22"/>
        </w:rPr>
        <w:t xml:space="preserve"> bez DPH</w:t>
      </w:r>
      <w:r w:rsidRPr="00F33912">
        <w:rPr>
          <w:szCs w:val="22"/>
        </w:rPr>
        <w:t>.</w:t>
      </w:r>
      <w:r w:rsidR="008F33FB" w:rsidRPr="00F33912">
        <w:rPr>
          <w:szCs w:val="22"/>
        </w:rPr>
        <w:t xml:space="preserve"> </w:t>
      </w:r>
      <w:r w:rsidRPr="00F33912">
        <w:rPr>
          <w:szCs w:val="22"/>
        </w:rPr>
        <w:t>Každá část zakázky bude hodnocena samostatně.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 xml:space="preserve">V případě rovnosti </w:t>
      </w:r>
      <w:r w:rsidR="00AD082F">
        <w:rPr>
          <w:szCs w:val="22"/>
        </w:rPr>
        <w:t xml:space="preserve">nejnižších </w:t>
      </w:r>
      <w:r w:rsidR="00D172DB">
        <w:rPr>
          <w:szCs w:val="22"/>
        </w:rPr>
        <w:t xml:space="preserve">nabídkových cen </w:t>
      </w:r>
      <w:r w:rsidR="00D172DB" w:rsidRPr="008C630A">
        <w:rPr>
          <w:szCs w:val="22"/>
        </w:rPr>
        <w:t>rozhodne o pořadí nabídek los</w:t>
      </w:r>
      <w:r w:rsidR="00D172DB">
        <w:rPr>
          <w:szCs w:val="22"/>
        </w:rPr>
        <w:t>. Účastníkům</w:t>
      </w:r>
      <w:r w:rsidR="008644BB">
        <w:rPr>
          <w:szCs w:val="22"/>
        </w:rPr>
        <w:t xml:space="preserve"> zadávacího řízení</w:t>
      </w:r>
      <w:r w:rsidR="00D172DB">
        <w:rPr>
          <w:szCs w:val="22"/>
        </w:rPr>
        <w:t xml:space="preserve">, </w:t>
      </w:r>
      <w:r w:rsidR="00D172DB" w:rsidRPr="008C630A">
        <w:rPr>
          <w:szCs w:val="22"/>
        </w:rPr>
        <w:t>jejich</w:t>
      </w:r>
      <w:r w:rsidR="00D172DB">
        <w:rPr>
          <w:szCs w:val="22"/>
        </w:rPr>
        <w:t>ž</w:t>
      </w:r>
      <w:r w:rsidR="00D172DB" w:rsidRPr="008C630A">
        <w:rPr>
          <w:szCs w:val="22"/>
        </w:rPr>
        <w:t xml:space="preserve"> nabídky získaly shodné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>hodnoty</w:t>
      </w:r>
      <w:r w:rsidR="00D172DB">
        <w:rPr>
          <w:szCs w:val="22"/>
        </w:rPr>
        <w:t>, bude umožněna účast na tomto losování.</w:t>
      </w:r>
    </w:p>
    <w:p w14:paraId="01CE0813" w14:textId="77777777" w:rsidR="00281FAD" w:rsidRDefault="00281FAD" w:rsidP="0086773C">
      <w:pPr>
        <w:pStyle w:val="bntext"/>
        <w:spacing w:before="120" w:line="288" w:lineRule="auto"/>
        <w:rPr>
          <w:sz w:val="4"/>
          <w:szCs w:val="4"/>
        </w:rPr>
      </w:pPr>
    </w:p>
    <w:p w14:paraId="581870EE" w14:textId="77777777" w:rsidR="004D6B16" w:rsidRDefault="004D6B16" w:rsidP="0086773C">
      <w:pPr>
        <w:pStyle w:val="bntext"/>
        <w:spacing w:before="120" w:line="288" w:lineRule="auto"/>
        <w:rPr>
          <w:sz w:val="4"/>
          <w:szCs w:val="4"/>
        </w:rPr>
      </w:pPr>
    </w:p>
    <w:p w14:paraId="3CB144DD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Další ustanovení</w:t>
      </w:r>
    </w:p>
    <w:p w14:paraId="77AB9A10" w14:textId="77777777" w:rsidR="007B0FA8" w:rsidRPr="00506751" w:rsidRDefault="00343199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</w:t>
      </w:r>
      <w:r w:rsidR="007B0FA8" w:rsidRPr="001464C0">
        <w:rPr>
          <w:szCs w:val="22"/>
        </w:rPr>
        <w:t xml:space="preserve"> může podat pouze jednu nabídku</w:t>
      </w:r>
      <w:r w:rsidR="00A86CD5" w:rsidRPr="001464C0">
        <w:rPr>
          <w:szCs w:val="22"/>
        </w:rPr>
        <w:t xml:space="preserve"> a to</w:t>
      </w:r>
      <w:r w:rsidR="00506751" w:rsidRPr="001464C0">
        <w:rPr>
          <w:szCs w:val="22"/>
        </w:rPr>
        <w:t xml:space="preserve"> na jednu nebo více částí</w:t>
      </w:r>
      <w:r w:rsidR="007B0FA8" w:rsidRPr="001464C0">
        <w:rPr>
          <w:szCs w:val="22"/>
        </w:rPr>
        <w:t>. Pokud podá</w:t>
      </w:r>
      <w:r w:rsidR="007B0FA8" w:rsidRPr="00506751">
        <w:rPr>
          <w:szCs w:val="22"/>
        </w:rPr>
        <w:t xml:space="preserve"> </w:t>
      </w:r>
      <w:r w:rsidR="001464C0">
        <w:rPr>
          <w:spacing w:val="-6"/>
          <w:szCs w:val="22"/>
        </w:rPr>
        <w:t>více nabídek</w:t>
      </w:r>
      <w:r w:rsidR="00506751" w:rsidRPr="00A86CD5">
        <w:rPr>
          <w:spacing w:val="-6"/>
          <w:szCs w:val="22"/>
        </w:rPr>
        <w:t xml:space="preserve"> </w:t>
      </w:r>
      <w:r w:rsidR="007B0FA8" w:rsidRPr="00A86CD5">
        <w:rPr>
          <w:spacing w:val="-6"/>
          <w:szCs w:val="22"/>
        </w:rPr>
        <w:t xml:space="preserve">samostatně nebo společně s dalšími </w:t>
      </w:r>
      <w:r>
        <w:rPr>
          <w:spacing w:val="-6"/>
          <w:szCs w:val="22"/>
        </w:rPr>
        <w:t>dodavatel</w:t>
      </w:r>
      <w:r w:rsidR="00DA4151" w:rsidRPr="00A86CD5">
        <w:rPr>
          <w:spacing w:val="-6"/>
          <w:szCs w:val="22"/>
        </w:rPr>
        <w:t>i</w:t>
      </w:r>
      <w:r w:rsidR="007B0FA8" w:rsidRPr="00A86CD5">
        <w:rPr>
          <w:spacing w:val="-6"/>
          <w:szCs w:val="22"/>
        </w:rPr>
        <w:t>, zadavatel</w:t>
      </w:r>
      <w:r w:rsidR="007B0FA8" w:rsidRPr="00506751">
        <w:rPr>
          <w:szCs w:val="22"/>
        </w:rPr>
        <w:t xml:space="preserve"> všechny nabídky</w:t>
      </w:r>
      <w:r w:rsidR="00B26303" w:rsidRPr="00506751">
        <w:rPr>
          <w:szCs w:val="22"/>
        </w:rPr>
        <w:t>,</w:t>
      </w:r>
      <w:r w:rsidR="007B0FA8" w:rsidRPr="00506751">
        <w:rPr>
          <w:szCs w:val="22"/>
        </w:rPr>
        <w:t xml:space="preserve"> podané tímto </w:t>
      </w:r>
      <w:r>
        <w:rPr>
          <w:szCs w:val="22"/>
        </w:rPr>
        <w:t>dodavatele</w:t>
      </w:r>
      <w:r w:rsidR="00DA4151" w:rsidRPr="00506751">
        <w:rPr>
          <w:szCs w:val="22"/>
        </w:rPr>
        <w:t>m</w:t>
      </w:r>
      <w:r w:rsidR="007B0FA8" w:rsidRPr="00506751">
        <w:rPr>
          <w:szCs w:val="22"/>
        </w:rPr>
        <w:t xml:space="preserve"> samostatně nebo společně s jinými </w:t>
      </w:r>
      <w:r>
        <w:rPr>
          <w:szCs w:val="22"/>
        </w:rPr>
        <w:t>dodavateli</w:t>
      </w:r>
      <w:r w:rsidR="007B0FA8" w:rsidRPr="00506751">
        <w:rPr>
          <w:szCs w:val="22"/>
        </w:rPr>
        <w:t xml:space="preserve">, </w:t>
      </w:r>
      <w:r w:rsidR="007B0FA8" w:rsidRPr="00A86CD5">
        <w:rPr>
          <w:spacing w:val="-4"/>
          <w:szCs w:val="22"/>
        </w:rPr>
        <w:t>vy</w:t>
      </w:r>
      <w:r w:rsidR="00B26303" w:rsidRPr="00A86CD5">
        <w:rPr>
          <w:spacing w:val="-4"/>
          <w:szCs w:val="22"/>
        </w:rPr>
        <w:t>loučí</w:t>
      </w:r>
      <w:r w:rsidR="007B0FA8" w:rsidRPr="00A86CD5">
        <w:rPr>
          <w:spacing w:val="-4"/>
          <w:szCs w:val="22"/>
        </w:rPr>
        <w:t>.</w:t>
      </w:r>
      <w:r w:rsidR="006A7BE2" w:rsidRPr="00A86CD5">
        <w:rPr>
          <w:spacing w:val="-4"/>
          <w:szCs w:val="22"/>
        </w:rPr>
        <w:t xml:space="preserve"> </w:t>
      </w:r>
      <w:r w:rsidR="001464C0">
        <w:rPr>
          <w:spacing w:val="-4"/>
          <w:szCs w:val="22"/>
        </w:rPr>
        <w:t>Tímto není dotčeno podání nabíd</w:t>
      </w:r>
      <w:r w:rsidR="006A7BE2" w:rsidRPr="00A86CD5">
        <w:rPr>
          <w:spacing w:val="-4"/>
          <w:szCs w:val="22"/>
        </w:rPr>
        <w:t>k</w:t>
      </w:r>
      <w:r w:rsidR="001464C0">
        <w:rPr>
          <w:spacing w:val="-4"/>
          <w:szCs w:val="22"/>
        </w:rPr>
        <w:t>y</w:t>
      </w:r>
      <w:r w:rsidR="006A7BE2" w:rsidRPr="00A86CD5">
        <w:rPr>
          <w:spacing w:val="-4"/>
          <w:szCs w:val="22"/>
        </w:rPr>
        <w:t xml:space="preserve"> na</w:t>
      </w:r>
      <w:r w:rsidR="00896A62" w:rsidRPr="00A86CD5">
        <w:rPr>
          <w:spacing w:val="-4"/>
          <w:szCs w:val="22"/>
        </w:rPr>
        <w:t xml:space="preserve"> více částí</w:t>
      </w:r>
      <w:r w:rsidR="006A7BE2" w:rsidRPr="00A86CD5">
        <w:rPr>
          <w:spacing w:val="-4"/>
          <w:szCs w:val="22"/>
        </w:rPr>
        <w:t xml:space="preserve"> veřejné zakázky v rozsahu dle čl. 2</w:t>
      </w:r>
      <w:r w:rsidR="006A7BE2" w:rsidRPr="00506751">
        <w:rPr>
          <w:szCs w:val="22"/>
        </w:rPr>
        <w:t xml:space="preserve"> této zadávací dokume</w:t>
      </w:r>
      <w:r w:rsidR="00E80351" w:rsidRPr="00506751">
        <w:rPr>
          <w:szCs w:val="22"/>
        </w:rPr>
        <w:t>n</w:t>
      </w:r>
      <w:r w:rsidR="006A7BE2" w:rsidRPr="00506751">
        <w:rPr>
          <w:szCs w:val="22"/>
        </w:rPr>
        <w:t>tace.</w:t>
      </w:r>
    </w:p>
    <w:p w14:paraId="0D425878" w14:textId="3E0DDDB8" w:rsidR="007B0FA8" w:rsidRDefault="007B0FA8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F33912">
        <w:rPr>
          <w:szCs w:val="22"/>
        </w:rPr>
        <w:t>Zadavatel nepřipouští variantní řešení.</w:t>
      </w:r>
    </w:p>
    <w:p w14:paraId="34FFA7BF" w14:textId="54D357F1" w:rsidR="00CB5A55" w:rsidRDefault="00CB5A55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na náhradu nákladů spojených s účastí v zadávacím řízení.</w:t>
      </w:r>
    </w:p>
    <w:p w14:paraId="0E8BF73C" w14:textId="77777777" w:rsidR="00720050" w:rsidRPr="00F33912" w:rsidRDefault="00343199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pacing w:val="2"/>
          <w:szCs w:val="22"/>
        </w:rPr>
        <w:t xml:space="preserve">Dodavatel </w:t>
      </w:r>
      <w:r w:rsidR="00720050" w:rsidRPr="008D3645">
        <w:rPr>
          <w:spacing w:val="2"/>
          <w:szCs w:val="22"/>
        </w:rPr>
        <w:t xml:space="preserve">podáním nabídky na </w:t>
      </w:r>
      <w:r w:rsidR="00B26303" w:rsidRPr="008D3645">
        <w:rPr>
          <w:spacing w:val="2"/>
          <w:szCs w:val="22"/>
        </w:rPr>
        <w:t xml:space="preserve">tuto </w:t>
      </w:r>
      <w:r w:rsidR="00720050" w:rsidRPr="008D3645">
        <w:rPr>
          <w:spacing w:val="2"/>
          <w:szCs w:val="22"/>
        </w:rPr>
        <w:t>veřejnou zakázku</w:t>
      </w:r>
      <w:r w:rsidR="00E47041" w:rsidRPr="008D3645">
        <w:rPr>
          <w:spacing w:val="2"/>
          <w:szCs w:val="22"/>
        </w:rPr>
        <w:t xml:space="preserve"> </w:t>
      </w:r>
      <w:r w:rsidR="00C45CA0" w:rsidRPr="008D3645">
        <w:rPr>
          <w:spacing w:val="2"/>
          <w:szCs w:val="22"/>
        </w:rPr>
        <w:t>uděluje</w:t>
      </w:r>
      <w:r w:rsidR="00720050" w:rsidRPr="008D3645">
        <w:rPr>
          <w:spacing w:val="2"/>
          <w:szCs w:val="22"/>
        </w:rPr>
        <w:t xml:space="preserve"> zadavateli výslovný souhlas</w:t>
      </w:r>
      <w:r w:rsidR="00720050" w:rsidRPr="00F33912">
        <w:rPr>
          <w:szCs w:val="22"/>
        </w:rPr>
        <w:t xml:space="preserve"> </w:t>
      </w:r>
      <w:r w:rsidR="00720050" w:rsidRPr="008D3645">
        <w:rPr>
          <w:spacing w:val="-4"/>
          <w:szCs w:val="22"/>
        </w:rPr>
        <w:t>se zveřejněním podmínek jeho nabídky v rozsahu a za podmínek vyplývajících z  ustanovení</w:t>
      </w:r>
      <w:r w:rsidR="00720050" w:rsidRPr="00F33912">
        <w:rPr>
          <w:szCs w:val="22"/>
        </w:rPr>
        <w:t xml:space="preserve"> příslušných právních předpisů (zejména zákona č. 106/1999 Sb., o svobodném přístupu k informacím, ve znění pozdějších předpisů). </w:t>
      </w:r>
    </w:p>
    <w:p w14:paraId="2A985ECA" w14:textId="77777777" w:rsidR="00720050" w:rsidRPr="00F33912" w:rsidRDefault="00720050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8D3645">
        <w:rPr>
          <w:spacing w:val="-2"/>
          <w:szCs w:val="22"/>
        </w:rPr>
        <w:t>Zadavatel se zavazuje, že vyjma skutečností uvedených v předchozí větě považuje informace</w:t>
      </w:r>
      <w:r w:rsidRPr="00F33912">
        <w:rPr>
          <w:szCs w:val="22"/>
        </w:rPr>
        <w:t xml:space="preserve"> o zájemcích získané při tomto zadávacím řízení za důvěrné.</w:t>
      </w:r>
    </w:p>
    <w:p w14:paraId="32792262" w14:textId="005ED4B7" w:rsidR="0084362E" w:rsidRDefault="0084362E" w:rsidP="00D90455">
      <w:pPr>
        <w:pStyle w:val="bntext"/>
        <w:spacing w:line="288" w:lineRule="auto"/>
        <w:ind w:left="714"/>
        <w:rPr>
          <w:szCs w:val="22"/>
        </w:rPr>
      </w:pPr>
    </w:p>
    <w:p w14:paraId="31A88EBA" w14:textId="77777777" w:rsidR="007C3EC0" w:rsidRPr="00F33912" w:rsidRDefault="007C3EC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Prohlídka místa plnění</w:t>
      </w:r>
    </w:p>
    <w:p w14:paraId="2A783F27" w14:textId="77777777" w:rsidR="007B0FA8" w:rsidRDefault="007C3EC0" w:rsidP="00C62C2E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Prohlídka místa plnění nebude zadavatelem organizována</w:t>
      </w:r>
      <w:r w:rsidR="00816A63" w:rsidRPr="00F33912">
        <w:rPr>
          <w:szCs w:val="22"/>
        </w:rPr>
        <w:t xml:space="preserve"> pro žádnou z částí veřejné zakázky</w:t>
      </w:r>
      <w:r w:rsidRPr="00F33912">
        <w:rPr>
          <w:szCs w:val="22"/>
        </w:rPr>
        <w:t>. Mís</w:t>
      </w:r>
      <w:r w:rsidR="00816A63" w:rsidRPr="00F33912">
        <w:rPr>
          <w:szCs w:val="22"/>
        </w:rPr>
        <w:t>ta</w:t>
      </w:r>
      <w:r w:rsidRPr="00F33912">
        <w:rPr>
          <w:szCs w:val="22"/>
        </w:rPr>
        <w:t xml:space="preserve"> plnění </w:t>
      </w:r>
      <w:r w:rsidR="00816A63" w:rsidRPr="00F33912">
        <w:rPr>
          <w:szCs w:val="22"/>
        </w:rPr>
        <w:t xml:space="preserve">všech částí veřejné zakázky </w:t>
      </w:r>
      <w:r w:rsidRPr="00F33912">
        <w:rPr>
          <w:szCs w:val="22"/>
        </w:rPr>
        <w:t>j</w:t>
      </w:r>
      <w:r w:rsidR="00816A63" w:rsidRPr="00F33912">
        <w:rPr>
          <w:szCs w:val="22"/>
        </w:rPr>
        <w:t>sou</w:t>
      </w:r>
      <w:r w:rsidRPr="00F33912">
        <w:rPr>
          <w:szCs w:val="22"/>
        </w:rPr>
        <w:t xml:space="preserve"> volně přístupn</w:t>
      </w:r>
      <w:r w:rsidR="00816A63" w:rsidRPr="00F33912">
        <w:rPr>
          <w:szCs w:val="22"/>
        </w:rPr>
        <w:t>á.</w:t>
      </w:r>
    </w:p>
    <w:p w14:paraId="621B7CE1" w14:textId="77777777" w:rsidR="00EE33CE" w:rsidRPr="00F33912" w:rsidRDefault="00EE33CE" w:rsidP="00EE33CE">
      <w:pPr>
        <w:pStyle w:val="bntext"/>
        <w:spacing w:line="288" w:lineRule="auto"/>
        <w:rPr>
          <w:szCs w:val="22"/>
        </w:rPr>
      </w:pPr>
    </w:p>
    <w:p w14:paraId="5392A90A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Obchodní podmínky</w:t>
      </w:r>
    </w:p>
    <w:p w14:paraId="3C6BD4A7" w14:textId="1D6710D8" w:rsidR="008F33FB" w:rsidRPr="00F33912" w:rsidRDefault="00417403" w:rsidP="008F33FB">
      <w:pPr>
        <w:pStyle w:val="bntext"/>
        <w:spacing w:before="120" w:line="288" w:lineRule="auto"/>
        <w:rPr>
          <w:szCs w:val="22"/>
        </w:rPr>
      </w:pPr>
      <w:r>
        <w:rPr>
          <w:szCs w:val="22"/>
        </w:rPr>
        <w:t>O</w:t>
      </w:r>
      <w:r w:rsidR="008F33FB" w:rsidRPr="00F33912">
        <w:rPr>
          <w:szCs w:val="22"/>
        </w:rPr>
        <w:t xml:space="preserve">bchodní podmínky (vč. platebních podmínek) jsou </w:t>
      </w:r>
      <w:r>
        <w:rPr>
          <w:szCs w:val="22"/>
        </w:rPr>
        <w:t xml:space="preserve">obsaženy v návrhu příkazní smlouvy, která je </w:t>
      </w:r>
      <w:r w:rsidR="001000D5">
        <w:rPr>
          <w:szCs w:val="22"/>
        </w:rPr>
        <w:t>součástí</w:t>
      </w:r>
      <w:r w:rsidR="00517882">
        <w:rPr>
          <w:szCs w:val="22"/>
        </w:rPr>
        <w:t xml:space="preserve"> </w:t>
      </w:r>
      <w:r w:rsidR="004702D4">
        <w:rPr>
          <w:szCs w:val="22"/>
        </w:rPr>
        <w:t xml:space="preserve">zadávací </w:t>
      </w:r>
      <w:r w:rsidR="00517882">
        <w:rPr>
          <w:szCs w:val="22"/>
        </w:rPr>
        <w:t>dokumentace</w:t>
      </w:r>
      <w:r w:rsidR="008F33FB" w:rsidRPr="002E71FB">
        <w:rPr>
          <w:spacing w:val="-4"/>
          <w:szCs w:val="22"/>
        </w:rPr>
        <w:t>. Smlouva bude uzavřena podle § 2430 a násl., zákona</w:t>
      </w:r>
      <w:r w:rsidR="008F33FB" w:rsidRPr="00F33912">
        <w:rPr>
          <w:szCs w:val="22"/>
        </w:rPr>
        <w:t xml:space="preserve"> č. 89/2012</w:t>
      </w:r>
      <w:r w:rsidR="00517882">
        <w:rPr>
          <w:szCs w:val="22"/>
        </w:rPr>
        <w:t xml:space="preserve"> Sb</w:t>
      </w:r>
      <w:r w:rsidR="008F33FB" w:rsidRPr="00F33912">
        <w:rPr>
          <w:szCs w:val="22"/>
        </w:rPr>
        <w:t>., občanský zákoník</w:t>
      </w:r>
      <w:r w:rsidR="00B56E8E">
        <w:rPr>
          <w:szCs w:val="22"/>
        </w:rPr>
        <w:t>, ve znění pozdějších předpisů</w:t>
      </w:r>
      <w:r w:rsidR="008F33FB" w:rsidRPr="00F33912">
        <w:rPr>
          <w:szCs w:val="22"/>
        </w:rPr>
        <w:t xml:space="preserve">. </w:t>
      </w:r>
    </w:p>
    <w:p w14:paraId="0FC9D35A" w14:textId="65C09BE5" w:rsidR="008F33FB" w:rsidRPr="00F33912" w:rsidRDefault="00343199" w:rsidP="008F33FB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t>Dodavatel</w:t>
      </w:r>
      <w:r w:rsidR="008F33FB" w:rsidRPr="00037858">
        <w:rPr>
          <w:spacing w:val="-4"/>
          <w:szCs w:val="22"/>
        </w:rPr>
        <w:t xml:space="preserve"> v nabídce doloží doplněný návrh </w:t>
      </w:r>
      <w:r w:rsidR="002E71FB" w:rsidRPr="00037858">
        <w:rPr>
          <w:spacing w:val="-4"/>
          <w:szCs w:val="22"/>
        </w:rPr>
        <w:t>příkazní smlouvy</w:t>
      </w:r>
      <w:r w:rsidR="008F33FB" w:rsidRPr="00037858">
        <w:rPr>
          <w:spacing w:val="-4"/>
          <w:szCs w:val="22"/>
        </w:rPr>
        <w:t>, který musí být v souladu s podmí</w:t>
      </w:r>
      <w:r w:rsidR="00616897" w:rsidRPr="00037858">
        <w:rPr>
          <w:spacing w:val="-4"/>
          <w:szCs w:val="22"/>
        </w:rPr>
        <w:t>nkami</w:t>
      </w:r>
      <w:r w:rsidR="00616897">
        <w:rPr>
          <w:szCs w:val="22"/>
        </w:rPr>
        <w:t xml:space="preserve"> veřejné zakázky, zadávací</w:t>
      </w:r>
      <w:r w:rsidR="001000D5">
        <w:rPr>
          <w:szCs w:val="22"/>
        </w:rPr>
        <w:t xml:space="preserve"> dokumentací</w:t>
      </w:r>
      <w:r w:rsidR="00616897">
        <w:rPr>
          <w:szCs w:val="22"/>
        </w:rPr>
        <w:t xml:space="preserve"> </w:t>
      </w:r>
      <w:r w:rsidR="008F33FB" w:rsidRPr="00F33912">
        <w:rPr>
          <w:szCs w:val="22"/>
        </w:rPr>
        <w:t xml:space="preserve">a jím předloženou nabídkou.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 není oprávněn vzorový návrh </w:t>
      </w:r>
      <w:r w:rsidR="00DF7501">
        <w:rPr>
          <w:szCs w:val="22"/>
        </w:rPr>
        <w:t>příkazní smlouvy</w:t>
      </w:r>
      <w:r w:rsidR="008F33FB" w:rsidRPr="00F33912">
        <w:rPr>
          <w:szCs w:val="22"/>
        </w:rPr>
        <w:t xml:space="preserve"> nijak opravovat či doplňovat s výjimkou doplnění nabídkové ceny a identifikačních údajů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e. Vybraný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, se kterým bude uzavřena smlouva, není oprávněn postoupit práva, povinnosti, závazky a pohledávky z uzavřené </w:t>
      </w:r>
      <w:r w:rsidR="00037858">
        <w:rPr>
          <w:szCs w:val="22"/>
        </w:rPr>
        <w:t>příkazní smlouvy</w:t>
      </w:r>
      <w:r w:rsidR="008F33FB" w:rsidRPr="00F33912">
        <w:rPr>
          <w:szCs w:val="22"/>
        </w:rPr>
        <w:t xml:space="preserve"> třetím osobám bez předchozího písemného souhlasu </w:t>
      </w:r>
      <w:r w:rsidR="00567921">
        <w:rPr>
          <w:szCs w:val="22"/>
        </w:rPr>
        <w:t>zadav</w:t>
      </w:r>
      <w:r w:rsidR="008F33FB" w:rsidRPr="00F33912">
        <w:rPr>
          <w:szCs w:val="22"/>
        </w:rPr>
        <w:t>atele.</w:t>
      </w:r>
    </w:p>
    <w:p w14:paraId="52778354" w14:textId="77777777" w:rsidR="00B87F60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14:paraId="13C9C470" w14:textId="367E4B3A" w:rsidR="008A0494" w:rsidRDefault="008A0494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2618C052" w14:textId="6CB2FDFB" w:rsidR="00933ACD" w:rsidRDefault="00933ACD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29C68291" w14:textId="77777777" w:rsidR="00933ACD" w:rsidRDefault="00933ACD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14:paraId="70A10760" w14:textId="09EAE7C2" w:rsidR="00CB5A55" w:rsidRPr="000278DA" w:rsidRDefault="00CB5A55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 w:rsidRPr="000278DA">
        <w:rPr>
          <w:rFonts w:ascii="Arial" w:hAnsi="Arial" w:cs="Arial"/>
          <w:sz w:val="22"/>
          <w:szCs w:val="22"/>
        </w:rPr>
        <w:t xml:space="preserve">Ing. </w:t>
      </w:r>
      <w:r w:rsidR="000278DA" w:rsidRPr="000278DA">
        <w:rPr>
          <w:rFonts w:ascii="Arial" w:hAnsi="Arial" w:cs="Arial"/>
          <w:sz w:val="22"/>
          <w:szCs w:val="22"/>
        </w:rPr>
        <w:t>Vladimír Novotný</w:t>
      </w:r>
    </w:p>
    <w:p w14:paraId="72E135A3" w14:textId="6E31969D" w:rsidR="00BF7039" w:rsidRPr="00C62C2E" w:rsidRDefault="000278DA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 w:rsidRPr="000278DA">
        <w:rPr>
          <w:rFonts w:ascii="Arial" w:hAnsi="Arial" w:cs="Arial"/>
          <w:sz w:val="22"/>
          <w:szCs w:val="22"/>
        </w:rPr>
        <w:t xml:space="preserve">2. </w:t>
      </w:r>
      <w:r w:rsidR="00CB5A55" w:rsidRPr="000278DA">
        <w:rPr>
          <w:rFonts w:ascii="Arial" w:hAnsi="Arial" w:cs="Arial"/>
          <w:sz w:val="22"/>
          <w:szCs w:val="22"/>
        </w:rPr>
        <w:t>náměstek hejtmana</w:t>
      </w:r>
    </w:p>
    <w:sectPr w:rsidR="00BF7039" w:rsidRPr="00C62C2E" w:rsidSect="00933ACD">
      <w:footerReference w:type="default" r:id="rId12"/>
      <w:pgSz w:w="11906" w:h="16838"/>
      <w:pgMar w:top="567" w:right="907" w:bottom="567" w:left="90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21505" w14:textId="77777777" w:rsidR="002C5E28" w:rsidRDefault="002C5E28">
      <w:r>
        <w:separator/>
      </w:r>
    </w:p>
  </w:endnote>
  <w:endnote w:type="continuationSeparator" w:id="0">
    <w:p w14:paraId="13BA7212" w14:textId="77777777" w:rsidR="002C5E28" w:rsidRDefault="002C5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1CC91" w14:textId="2EDF1D15" w:rsidR="000716AF" w:rsidRPr="00AF7751" w:rsidRDefault="000716AF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933ACD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933ACD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3EE9F" w14:textId="77777777" w:rsidR="002C5E28" w:rsidRDefault="002C5E28">
      <w:r>
        <w:separator/>
      </w:r>
    </w:p>
  </w:footnote>
  <w:footnote w:type="continuationSeparator" w:id="0">
    <w:p w14:paraId="2D6B8AEB" w14:textId="77777777" w:rsidR="002C5E28" w:rsidRDefault="002C5E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6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7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0B5575E5"/>
    <w:multiLevelType w:val="hybridMultilevel"/>
    <w:tmpl w:val="3DB0F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28395FCF"/>
    <w:multiLevelType w:val="hybridMultilevel"/>
    <w:tmpl w:val="9650089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8" w15:restartNumberingAfterBreak="0">
    <w:nsid w:val="2C057B3A"/>
    <w:multiLevelType w:val="hybridMultilevel"/>
    <w:tmpl w:val="5D0E7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3434D21"/>
    <w:multiLevelType w:val="hybridMultilevel"/>
    <w:tmpl w:val="45181A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4625C73"/>
    <w:multiLevelType w:val="hybridMultilevel"/>
    <w:tmpl w:val="D1380A90"/>
    <w:lvl w:ilvl="0" w:tplc="5B8ECED2">
      <w:numFmt w:val="bullet"/>
      <w:lvlText w:val="-"/>
      <w:lvlJc w:val="left"/>
      <w:pPr>
        <w:ind w:left="51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22" w15:restartNumberingAfterBreak="0">
    <w:nsid w:val="3D5A617B"/>
    <w:multiLevelType w:val="hybridMultilevel"/>
    <w:tmpl w:val="D35642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5E71F8"/>
    <w:multiLevelType w:val="hybridMultilevel"/>
    <w:tmpl w:val="251E5076"/>
    <w:lvl w:ilvl="0" w:tplc="04050001">
      <w:start w:val="1"/>
      <w:numFmt w:val="bullet"/>
      <w:lvlText w:val=""/>
      <w:lvlJc w:val="left"/>
      <w:pPr>
        <w:tabs>
          <w:tab w:val="num" w:pos="400"/>
        </w:tabs>
        <w:ind w:left="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</w:abstractNum>
  <w:abstractNum w:abstractNumId="25" w15:restartNumberingAfterBreak="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603B67"/>
    <w:multiLevelType w:val="hybridMultilevel"/>
    <w:tmpl w:val="3B7A087E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9" w15:restartNumberingAfterBreak="0">
    <w:nsid w:val="64D15F9F"/>
    <w:multiLevelType w:val="hybridMultilevel"/>
    <w:tmpl w:val="E30E27AE"/>
    <w:lvl w:ilvl="0" w:tplc="C0109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5248E4"/>
    <w:multiLevelType w:val="hybridMultilevel"/>
    <w:tmpl w:val="2EC46E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2" w15:restartNumberingAfterBreak="0">
    <w:nsid w:val="6EF50341"/>
    <w:multiLevelType w:val="hybridMultilevel"/>
    <w:tmpl w:val="767CDAF4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D03598"/>
    <w:multiLevelType w:val="hybridMultilevel"/>
    <w:tmpl w:val="C6B00A30"/>
    <w:lvl w:ilvl="0" w:tplc="0DFCD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7"/>
  </w:num>
  <w:num w:numId="3">
    <w:abstractNumId w:val="35"/>
  </w:num>
  <w:num w:numId="4">
    <w:abstractNumId w:val="28"/>
  </w:num>
  <w:num w:numId="5">
    <w:abstractNumId w:val="12"/>
  </w:num>
  <w:num w:numId="6">
    <w:abstractNumId w:val="19"/>
  </w:num>
  <w:num w:numId="7">
    <w:abstractNumId w:val="36"/>
  </w:num>
  <w:num w:numId="8">
    <w:abstractNumId w:val="32"/>
  </w:num>
  <w:num w:numId="9">
    <w:abstractNumId w:val="13"/>
  </w:num>
  <w:num w:numId="10">
    <w:abstractNumId w:val="26"/>
  </w:num>
  <w:num w:numId="11">
    <w:abstractNumId w:val="30"/>
  </w:num>
  <w:num w:numId="12">
    <w:abstractNumId w:val="20"/>
  </w:num>
  <w:num w:numId="13">
    <w:abstractNumId w:val="16"/>
  </w:num>
  <w:num w:numId="14">
    <w:abstractNumId w:val="18"/>
  </w:num>
  <w:num w:numId="15">
    <w:abstractNumId w:val="24"/>
  </w:num>
  <w:num w:numId="16">
    <w:abstractNumId w:val="11"/>
  </w:num>
  <w:num w:numId="17">
    <w:abstractNumId w:val="4"/>
  </w:num>
  <w:num w:numId="18">
    <w:abstractNumId w:val="6"/>
  </w:num>
  <w:num w:numId="19">
    <w:abstractNumId w:val="8"/>
  </w:num>
  <w:num w:numId="20">
    <w:abstractNumId w:val="5"/>
  </w:num>
  <w:num w:numId="21">
    <w:abstractNumId w:val="1"/>
  </w:num>
  <w:num w:numId="2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2"/>
  </w:num>
  <w:num w:numId="25">
    <w:abstractNumId w:val="10"/>
  </w:num>
  <w:num w:numId="26">
    <w:abstractNumId w:val="14"/>
  </w:num>
  <w:num w:numId="27">
    <w:abstractNumId w:val="6"/>
  </w:num>
  <w:num w:numId="28">
    <w:abstractNumId w:val="9"/>
  </w:num>
  <w:num w:numId="29">
    <w:abstractNumId w:val="34"/>
  </w:num>
  <w:num w:numId="30">
    <w:abstractNumId w:val="33"/>
  </w:num>
  <w:num w:numId="31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1"/>
  </w:num>
  <w:num w:numId="34">
    <w:abstractNumId w:val="21"/>
  </w:num>
  <w:num w:numId="35">
    <w:abstractNumId w:val="0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2197"/>
    <w:rsid w:val="00006B6A"/>
    <w:rsid w:val="00006CA0"/>
    <w:rsid w:val="00011B2C"/>
    <w:rsid w:val="00011C33"/>
    <w:rsid w:val="0001672C"/>
    <w:rsid w:val="00020F7B"/>
    <w:rsid w:val="00022788"/>
    <w:rsid w:val="00024FAC"/>
    <w:rsid w:val="00025EC5"/>
    <w:rsid w:val="000261C6"/>
    <w:rsid w:val="000278DA"/>
    <w:rsid w:val="00032E57"/>
    <w:rsid w:val="00033453"/>
    <w:rsid w:val="00034E64"/>
    <w:rsid w:val="000354FF"/>
    <w:rsid w:val="00037858"/>
    <w:rsid w:val="000425B1"/>
    <w:rsid w:val="000426FB"/>
    <w:rsid w:val="0004284B"/>
    <w:rsid w:val="000434F4"/>
    <w:rsid w:val="00043BEF"/>
    <w:rsid w:val="00044A98"/>
    <w:rsid w:val="000507D7"/>
    <w:rsid w:val="00053B74"/>
    <w:rsid w:val="00055559"/>
    <w:rsid w:val="000558CC"/>
    <w:rsid w:val="00057D4A"/>
    <w:rsid w:val="00057E1D"/>
    <w:rsid w:val="00062382"/>
    <w:rsid w:val="000631C6"/>
    <w:rsid w:val="00063F07"/>
    <w:rsid w:val="00064716"/>
    <w:rsid w:val="000670B4"/>
    <w:rsid w:val="00067418"/>
    <w:rsid w:val="000716AF"/>
    <w:rsid w:val="00071BD9"/>
    <w:rsid w:val="00071E21"/>
    <w:rsid w:val="00072793"/>
    <w:rsid w:val="000742F6"/>
    <w:rsid w:val="00074A65"/>
    <w:rsid w:val="00076B1E"/>
    <w:rsid w:val="00076C51"/>
    <w:rsid w:val="00077D1B"/>
    <w:rsid w:val="00081EA3"/>
    <w:rsid w:val="00082707"/>
    <w:rsid w:val="000844B3"/>
    <w:rsid w:val="000849EC"/>
    <w:rsid w:val="00092C2E"/>
    <w:rsid w:val="00093720"/>
    <w:rsid w:val="000A1260"/>
    <w:rsid w:val="000A13D2"/>
    <w:rsid w:val="000A273A"/>
    <w:rsid w:val="000A3BF5"/>
    <w:rsid w:val="000A699B"/>
    <w:rsid w:val="000A7234"/>
    <w:rsid w:val="000B2F48"/>
    <w:rsid w:val="000B6EA7"/>
    <w:rsid w:val="000B7BF6"/>
    <w:rsid w:val="000C16D4"/>
    <w:rsid w:val="000C1858"/>
    <w:rsid w:val="000C6868"/>
    <w:rsid w:val="000D196D"/>
    <w:rsid w:val="000D3394"/>
    <w:rsid w:val="000D4A4F"/>
    <w:rsid w:val="000D6072"/>
    <w:rsid w:val="000D6689"/>
    <w:rsid w:val="000E16E1"/>
    <w:rsid w:val="000E1969"/>
    <w:rsid w:val="000E4155"/>
    <w:rsid w:val="000E50A8"/>
    <w:rsid w:val="000E50D2"/>
    <w:rsid w:val="000E7735"/>
    <w:rsid w:val="000F1844"/>
    <w:rsid w:val="000F2C36"/>
    <w:rsid w:val="000F5260"/>
    <w:rsid w:val="000F59CE"/>
    <w:rsid w:val="000F65AA"/>
    <w:rsid w:val="000F77FF"/>
    <w:rsid w:val="000F7CDB"/>
    <w:rsid w:val="001000D5"/>
    <w:rsid w:val="00103756"/>
    <w:rsid w:val="00104F58"/>
    <w:rsid w:val="00105C36"/>
    <w:rsid w:val="001063A1"/>
    <w:rsid w:val="0010666E"/>
    <w:rsid w:val="001068BC"/>
    <w:rsid w:val="001076B9"/>
    <w:rsid w:val="00107B4D"/>
    <w:rsid w:val="00112FEC"/>
    <w:rsid w:val="00113385"/>
    <w:rsid w:val="00113CD8"/>
    <w:rsid w:val="00113F59"/>
    <w:rsid w:val="00114947"/>
    <w:rsid w:val="00114E07"/>
    <w:rsid w:val="00117303"/>
    <w:rsid w:val="00117CCE"/>
    <w:rsid w:val="0012020C"/>
    <w:rsid w:val="001216C8"/>
    <w:rsid w:val="001217D7"/>
    <w:rsid w:val="00124C31"/>
    <w:rsid w:val="001251F3"/>
    <w:rsid w:val="00125C86"/>
    <w:rsid w:val="00132BA3"/>
    <w:rsid w:val="00133CF6"/>
    <w:rsid w:val="00137C61"/>
    <w:rsid w:val="00141EC3"/>
    <w:rsid w:val="00142DA8"/>
    <w:rsid w:val="001464C0"/>
    <w:rsid w:val="00150E58"/>
    <w:rsid w:val="00151BA4"/>
    <w:rsid w:val="00154C51"/>
    <w:rsid w:val="001550F6"/>
    <w:rsid w:val="00156B9E"/>
    <w:rsid w:val="001624AD"/>
    <w:rsid w:val="00164FE6"/>
    <w:rsid w:val="001704BC"/>
    <w:rsid w:val="0017462D"/>
    <w:rsid w:val="00174E85"/>
    <w:rsid w:val="0017781F"/>
    <w:rsid w:val="00182C15"/>
    <w:rsid w:val="00184CE7"/>
    <w:rsid w:val="00187879"/>
    <w:rsid w:val="00187AC5"/>
    <w:rsid w:val="001924DA"/>
    <w:rsid w:val="00192FEA"/>
    <w:rsid w:val="00194A92"/>
    <w:rsid w:val="00194B1C"/>
    <w:rsid w:val="001950AB"/>
    <w:rsid w:val="00195E48"/>
    <w:rsid w:val="001967D5"/>
    <w:rsid w:val="001A1C57"/>
    <w:rsid w:val="001A4C0C"/>
    <w:rsid w:val="001A57AD"/>
    <w:rsid w:val="001A65A6"/>
    <w:rsid w:val="001A773D"/>
    <w:rsid w:val="001A7A65"/>
    <w:rsid w:val="001B137A"/>
    <w:rsid w:val="001B30C2"/>
    <w:rsid w:val="001B3784"/>
    <w:rsid w:val="001B380B"/>
    <w:rsid w:val="001B3B35"/>
    <w:rsid w:val="001B3EA8"/>
    <w:rsid w:val="001B4FB0"/>
    <w:rsid w:val="001B7BD4"/>
    <w:rsid w:val="001B7DA4"/>
    <w:rsid w:val="001C1F47"/>
    <w:rsid w:val="001C376E"/>
    <w:rsid w:val="001C3E1E"/>
    <w:rsid w:val="001C4076"/>
    <w:rsid w:val="001C7A50"/>
    <w:rsid w:val="001D0272"/>
    <w:rsid w:val="001D1550"/>
    <w:rsid w:val="001D1C12"/>
    <w:rsid w:val="001D2FBC"/>
    <w:rsid w:val="001D3E2D"/>
    <w:rsid w:val="001D4E36"/>
    <w:rsid w:val="001D5A87"/>
    <w:rsid w:val="001D79D3"/>
    <w:rsid w:val="001E191C"/>
    <w:rsid w:val="001E5AE5"/>
    <w:rsid w:val="001E6672"/>
    <w:rsid w:val="001F0B52"/>
    <w:rsid w:val="001F2117"/>
    <w:rsid w:val="001F215C"/>
    <w:rsid w:val="001F2A53"/>
    <w:rsid w:val="001F42B0"/>
    <w:rsid w:val="001F6357"/>
    <w:rsid w:val="00200254"/>
    <w:rsid w:val="0020227A"/>
    <w:rsid w:val="002027D5"/>
    <w:rsid w:val="00203D97"/>
    <w:rsid w:val="0020639A"/>
    <w:rsid w:val="00206423"/>
    <w:rsid w:val="00206A73"/>
    <w:rsid w:val="00206D24"/>
    <w:rsid w:val="00210C31"/>
    <w:rsid w:val="00211AEB"/>
    <w:rsid w:val="00213CFD"/>
    <w:rsid w:val="00214645"/>
    <w:rsid w:val="002254F6"/>
    <w:rsid w:val="00226349"/>
    <w:rsid w:val="0022754F"/>
    <w:rsid w:val="00230E92"/>
    <w:rsid w:val="0023385F"/>
    <w:rsid w:val="00234AC5"/>
    <w:rsid w:val="00234D19"/>
    <w:rsid w:val="00240D01"/>
    <w:rsid w:val="00243250"/>
    <w:rsid w:val="00245A06"/>
    <w:rsid w:val="00252A56"/>
    <w:rsid w:val="00253891"/>
    <w:rsid w:val="00256BA4"/>
    <w:rsid w:val="00257552"/>
    <w:rsid w:val="0026124B"/>
    <w:rsid w:val="002625C8"/>
    <w:rsid w:val="00265BCA"/>
    <w:rsid w:val="00271947"/>
    <w:rsid w:val="00275E85"/>
    <w:rsid w:val="00276421"/>
    <w:rsid w:val="00280183"/>
    <w:rsid w:val="00281FAD"/>
    <w:rsid w:val="002830AF"/>
    <w:rsid w:val="002861E4"/>
    <w:rsid w:val="00286A2A"/>
    <w:rsid w:val="002878C3"/>
    <w:rsid w:val="00290348"/>
    <w:rsid w:val="002922C6"/>
    <w:rsid w:val="00293BB5"/>
    <w:rsid w:val="002A0997"/>
    <w:rsid w:val="002A2A27"/>
    <w:rsid w:val="002A33F1"/>
    <w:rsid w:val="002A61F2"/>
    <w:rsid w:val="002A6205"/>
    <w:rsid w:val="002B02B5"/>
    <w:rsid w:val="002B0361"/>
    <w:rsid w:val="002B42CD"/>
    <w:rsid w:val="002B57E8"/>
    <w:rsid w:val="002C3AB1"/>
    <w:rsid w:val="002C41F2"/>
    <w:rsid w:val="002C5E28"/>
    <w:rsid w:val="002C6823"/>
    <w:rsid w:val="002C7C87"/>
    <w:rsid w:val="002D0058"/>
    <w:rsid w:val="002D0E1A"/>
    <w:rsid w:val="002D2149"/>
    <w:rsid w:val="002D340C"/>
    <w:rsid w:val="002D3524"/>
    <w:rsid w:val="002D5607"/>
    <w:rsid w:val="002D6A9E"/>
    <w:rsid w:val="002E5E88"/>
    <w:rsid w:val="002E71FB"/>
    <w:rsid w:val="002F0B3C"/>
    <w:rsid w:val="002F1568"/>
    <w:rsid w:val="002F2D37"/>
    <w:rsid w:val="002F3EE8"/>
    <w:rsid w:val="002F54E6"/>
    <w:rsid w:val="00300081"/>
    <w:rsid w:val="003024F4"/>
    <w:rsid w:val="00305C7F"/>
    <w:rsid w:val="003066E5"/>
    <w:rsid w:val="00311173"/>
    <w:rsid w:val="00312947"/>
    <w:rsid w:val="0031614C"/>
    <w:rsid w:val="00321827"/>
    <w:rsid w:val="0032199D"/>
    <w:rsid w:val="0032307E"/>
    <w:rsid w:val="00324428"/>
    <w:rsid w:val="003303CC"/>
    <w:rsid w:val="003336ED"/>
    <w:rsid w:val="00333B01"/>
    <w:rsid w:val="00335056"/>
    <w:rsid w:val="0033596E"/>
    <w:rsid w:val="00335F6A"/>
    <w:rsid w:val="0033725F"/>
    <w:rsid w:val="0033730F"/>
    <w:rsid w:val="00341F96"/>
    <w:rsid w:val="0034233D"/>
    <w:rsid w:val="00343199"/>
    <w:rsid w:val="00343ED9"/>
    <w:rsid w:val="00344620"/>
    <w:rsid w:val="00347FE5"/>
    <w:rsid w:val="003507B6"/>
    <w:rsid w:val="003509F6"/>
    <w:rsid w:val="00350BD0"/>
    <w:rsid w:val="00350C41"/>
    <w:rsid w:val="0035271F"/>
    <w:rsid w:val="00352819"/>
    <w:rsid w:val="0035389E"/>
    <w:rsid w:val="00354122"/>
    <w:rsid w:val="0035418A"/>
    <w:rsid w:val="00364C7E"/>
    <w:rsid w:val="003707BC"/>
    <w:rsid w:val="00370D0E"/>
    <w:rsid w:val="00370FB2"/>
    <w:rsid w:val="00371DFD"/>
    <w:rsid w:val="00372648"/>
    <w:rsid w:val="00372A25"/>
    <w:rsid w:val="00372FA9"/>
    <w:rsid w:val="00373B19"/>
    <w:rsid w:val="00373D22"/>
    <w:rsid w:val="00374B1F"/>
    <w:rsid w:val="00376327"/>
    <w:rsid w:val="00377FB9"/>
    <w:rsid w:val="0038301D"/>
    <w:rsid w:val="0038319F"/>
    <w:rsid w:val="00384FBD"/>
    <w:rsid w:val="00392165"/>
    <w:rsid w:val="00397B41"/>
    <w:rsid w:val="003A0706"/>
    <w:rsid w:val="003A0F41"/>
    <w:rsid w:val="003A238E"/>
    <w:rsid w:val="003A24B5"/>
    <w:rsid w:val="003A2E3D"/>
    <w:rsid w:val="003B2905"/>
    <w:rsid w:val="003B2E5B"/>
    <w:rsid w:val="003B2EE6"/>
    <w:rsid w:val="003B4243"/>
    <w:rsid w:val="003B4F83"/>
    <w:rsid w:val="003B7933"/>
    <w:rsid w:val="003C1CAB"/>
    <w:rsid w:val="003C20EF"/>
    <w:rsid w:val="003C2A6F"/>
    <w:rsid w:val="003C3AF6"/>
    <w:rsid w:val="003C54AE"/>
    <w:rsid w:val="003D1F71"/>
    <w:rsid w:val="003D2C12"/>
    <w:rsid w:val="003D39D9"/>
    <w:rsid w:val="003E2047"/>
    <w:rsid w:val="003E4064"/>
    <w:rsid w:val="003E440F"/>
    <w:rsid w:val="003E4491"/>
    <w:rsid w:val="003E65DF"/>
    <w:rsid w:val="003E681C"/>
    <w:rsid w:val="003F1286"/>
    <w:rsid w:val="003F4EDC"/>
    <w:rsid w:val="003F5429"/>
    <w:rsid w:val="003F56B3"/>
    <w:rsid w:val="003F6169"/>
    <w:rsid w:val="00400121"/>
    <w:rsid w:val="00402287"/>
    <w:rsid w:val="0040295D"/>
    <w:rsid w:val="004060A8"/>
    <w:rsid w:val="004065E3"/>
    <w:rsid w:val="004070AA"/>
    <w:rsid w:val="0040792F"/>
    <w:rsid w:val="0040796A"/>
    <w:rsid w:val="00412727"/>
    <w:rsid w:val="00413B81"/>
    <w:rsid w:val="00416740"/>
    <w:rsid w:val="004168F7"/>
    <w:rsid w:val="00417403"/>
    <w:rsid w:val="00421D0D"/>
    <w:rsid w:val="004311CC"/>
    <w:rsid w:val="004326EB"/>
    <w:rsid w:val="00441A54"/>
    <w:rsid w:val="00441FAA"/>
    <w:rsid w:val="00442338"/>
    <w:rsid w:val="004444F5"/>
    <w:rsid w:val="00445664"/>
    <w:rsid w:val="00445EB4"/>
    <w:rsid w:val="00446095"/>
    <w:rsid w:val="004478D5"/>
    <w:rsid w:val="00450764"/>
    <w:rsid w:val="004508B0"/>
    <w:rsid w:val="00452BC3"/>
    <w:rsid w:val="00453F0F"/>
    <w:rsid w:val="00455F59"/>
    <w:rsid w:val="00460037"/>
    <w:rsid w:val="00462CD1"/>
    <w:rsid w:val="00464019"/>
    <w:rsid w:val="00465057"/>
    <w:rsid w:val="004702D4"/>
    <w:rsid w:val="00470D59"/>
    <w:rsid w:val="004728D7"/>
    <w:rsid w:val="00473605"/>
    <w:rsid w:val="00474ECC"/>
    <w:rsid w:val="0047579F"/>
    <w:rsid w:val="004775F8"/>
    <w:rsid w:val="00477EE9"/>
    <w:rsid w:val="00481283"/>
    <w:rsid w:val="00484A1B"/>
    <w:rsid w:val="004858DD"/>
    <w:rsid w:val="004905F1"/>
    <w:rsid w:val="004928A1"/>
    <w:rsid w:val="00492CDB"/>
    <w:rsid w:val="00492D67"/>
    <w:rsid w:val="00495B48"/>
    <w:rsid w:val="004A24BB"/>
    <w:rsid w:val="004A2E74"/>
    <w:rsid w:val="004A2FC7"/>
    <w:rsid w:val="004A370E"/>
    <w:rsid w:val="004A3F47"/>
    <w:rsid w:val="004A6E5C"/>
    <w:rsid w:val="004A7D41"/>
    <w:rsid w:val="004B122B"/>
    <w:rsid w:val="004B501E"/>
    <w:rsid w:val="004B5069"/>
    <w:rsid w:val="004C2BE7"/>
    <w:rsid w:val="004C3CAD"/>
    <w:rsid w:val="004D1C0D"/>
    <w:rsid w:val="004D3451"/>
    <w:rsid w:val="004D62FB"/>
    <w:rsid w:val="004D6B16"/>
    <w:rsid w:val="004E2B40"/>
    <w:rsid w:val="004E3FF9"/>
    <w:rsid w:val="004E4B00"/>
    <w:rsid w:val="004E4B84"/>
    <w:rsid w:val="004E577C"/>
    <w:rsid w:val="004E5DE7"/>
    <w:rsid w:val="004E73D8"/>
    <w:rsid w:val="004F1482"/>
    <w:rsid w:val="004F1570"/>
    <w:rsid w:val="004F1B16"/>
    <w:rsid w:val="004F31C9"/>
    <w:rsid w:val="004F75E9"/>
    <w:rsid w:val="005017E9"/>
    <w:rsid w:val="00503877"/>
    <w:rsid w:val="00505DEC"/>
    <w:rsid w:val="00506751"/>
    <w:rsid w:val="00506CA5"/>
    <w:rsid w:val="00507694"/>
    <w:rsid w:val="00512D68"/>
    <w:rsid w:val="00513531"/>
    <w:rsid w:val="00513623"/>
    <w:rsid w:val="00514E7B"/>
    <w:rsid w:val="005176A3"/>
    <w:rsid w:val="00517882"/>
    <w:rsid w:val="00520769"/>
    <w:rsid w:val="0052127B"/>
    <w:rsid w:val="00523AB8"/>
    <w:rsid w:val="005258C8"/>
    <w:rsid w:val="00526109"/>
    <w:rsid w:val="005272FC"/>
    <w:rsid w:val="00531044"/>
    <w:rsid w:val="00531E07"/>
    <w:rsid w:val="005323C2"/>
    <w:rsid w:val="0053370D"/>
    <w:rsid w:val="00533B21"/>
    <w:rsid w:val="00536E41"/>
    <w:rsid w:val="00540500"/>
    <w:rsid w:val="00540794"/>
    <w:rsid w:val="0054226A"/>
    <w:rsid w:val="0055037D"/>
    <w:rsid w:val="00550767"/>
    <w:rsid w:val="00550956"/>
    <w:rsid w:val="005541D4"/>
    <w:rsid w:val="005574F7"/>
    <w:rsid w:val="005608C9"/>
    <w:rsid w:val="005640C5"/>
    <w:rsid w:val="0056476E"/>
    <w:rsid w:val="00564962"/>
    <w:rsid w:val="00564B94"/>
    <w:rsid w:val="00566C39"/>
    <w:rsid w:val="00567318"/>
    <w:rsid w:val="005676EB"/>
    <w:rsid w:val="00567921"/>
    <w:rsid w:val="005728F3"/>
    <w:rsid w:val="00576CE1"/>
    <w:rsid w:val="00577B0B"/>
    <w:rsid w:val="005806C5"/>
    <w:rsid w:val="00584B7E"/>
    <w:rsid w:val="00584CC1"/>
    <w:rsid w:val="0058528C"/>
    <w:rsid w:val="00585A24"/>
    <w:rsid w:val="005937E2"/>
    <w:rsid w:val="00596672"/>
    <w:rsid w:val="005A00DA"/>
    <w:rsid w:val="005A0E4D"/>
    <w:rsid w:val="005A3B11"/>
    <w:rsid w:val="005A4426"/>
    <w:rsid w:val="005A5413"/>
    <w:rsid w:val="005A692F"/>
    <w:rsid w:val="005A7366"/>
    <w:rsid w:val="005B07A1"/>
    <w:rsid w:val="005B0CA3"/>
    <w:rsid w:val="005B104B"/>
    <w:rsid w:val="005B177D"/>
    <w:rsid w:val="005B37BE"/>
    <w:rsid w:val="005B4075"/>
    <w:rsid w:val="005B79BE"/>
    <w:rsid w:val="005C7573"/>
    <w:rsid w:val="005D0243"/>
    <w:rsid w:val="005D2CA3"/>
    <w:rsid w:val="005D301D"/>
    <w:rsid w:val="005D3826"/>
    <w:rsid w:val="005D4192"/>
    <w:rsid w:val="005D55ED"/>
    <w:rsid w:val="005D652F"/>
    <w:rsid w:val="005D6AAA"/>
    <w:rsid w:val="005E06A7"/>
    <w:rsid w:val="005E1CC4"/>
    <w:rsid w:val="005E62B6"/>
    <w:rsid w:val="005E6C01"/>
    <w:rsid w:val="005F3D88"/>
    <w:rsid w:val="005F477C"/>
    <w:rsid w:val="005F55F6"/>
    <w:rsid w:val="005F624F"/>
    <w:rsid w:val="006000E5"/>
    <w:rsid w:val="00600308"/>
    <w:rsid w:val="00601F40"/>
    <w:rsid w:val="00604201"/>
    <w:rsid w:val="006070B7"/>
    <w:rsid w:val="006074AD"/>
    <w:rsid w:val="006106D8"/>
    <w:rsid w:val="00611A91"/>
    <w:rsid w:val="00613004"/>
    <w:rsid w:val="006143D6"/>
    <w:rsid w:val="00616120"/>
    <w:rsid w:val="00616897"/>
    <w:rsid w:val="00616F71"/>
    <w:rsid w:val="0062117A"/>
    <w:rsid w:val="006219A0"/>
    <w:rsid w:val="006220A3"/>
    <w:rsid w:val="00622709"/>
    <w:rsid w:val="006248C0"/>
    <w:rsid w:val="00632B4D"/>
    <w:rsid w:val="00632BBC"/>
    <w:rsid w:val="00632CE3"/>
    <w:rsid w:val="0063545B"/>
    <w:rsid w:val="00636126"/>
    <w:rsid w:val="0063694A"/>
    <w:rsid w:val="00637CDF"/>
    <w:rsid w:val="00641C4E"/>
    <w:rsid w:val="00642E21"/>
    <w:rsid w:val="00645106"/>
    <w:rsid w:val="00646832"/>
    <w:rsid w:val="00646F30"/>
    <w:rsid w:val="00647650"/>
    <w:rsid w:val="00652821"/>
    <w:rsid w:val="00652A5A"/>
    <w:rsid w:val="00654CC7"/>
    <w:rsid w:val="00655C02"/>
    <w:rsid w:val="006565E4"/>
    <w:rsid w:val="00657B52"/>
    <w:rsid w:val="00665131"/>
    <w:rsid w:val="0066782A"/>
    <w:rsid w:val="00667E64"/>
    <w:rsid w:val="006704DC"/>
    <w:rsid w:val="00673822"/>
    <w:rsid w:val="00673961"/>
    <w:rsid w:val="00676541"/>
    <w:rsid w:val="00681493"/>
    <w:rsid w:val="00681746"/>
    <w:rsid w:val="00682C45"/>
    <w:rsid w:val="00684FD9"/>
    <w:rsid w:val="00686A90"/>
    <w:rsid w:val="00686A9C"/>
    <w:rsid w:val="00690F65"/>
    <w:rsid w:val="00693E5C"/>
    <w:rsid w:val="00696FAB"/>
    <w:rsid w:val="006A0C1F"/>
    <w:rsid w:val="006A22B2"/>
    <w:rsid w:val="006A2CE2"/>
    <w:rsid w:val="006A5967"/>
    <w:rsid w:val="006A7BE2"/>
    <w:rsid w:val="006B02C8"/>
    <w:rsid w:val="006B08A1"/>
    <w:rsid w:val="006B21DC"/>
    <w:rsid w:val="006B2491"/>
    <w:rsid w:val="006B5A6B"/>
    <w:rsid w:val="006B633D"/>
    <w:rsid w:val="006C0CB2"/>
    <w:rsid w:val="006C2AB4"/>
    <w:rsid w:val="006C3299"/>
    <w:rsid w:val="006C5C3E"/>
    <w:rsid w:val="006C5C54"/>
    <w:rsid w:val="006C7D0F"/>
    <w:rsid w:val="006D43C4"/>
    <w:rsid w:val="006D5EC3"/>
    <w:rsid w:val="006D750D"/>
    <w:rsid w:val="006E27B7"/>
    <w:rsid w:val="006E37C5"/>
    <w:rsid w:val="006E46F3"/>
    <w:rsid w:val="006E6320"/>
    <w:rsid w:val="006E7067"/>
    <w:rsid w:val="006E7C1E"/>
    <w:rsid w:val="006F2293"/>
    <w:rsid w:val="006F52F3"/>
    <w:rsid w:val="006F52F7"/>
    <w:rsid w:val="006F5EB9"/>
    <w:rsid w:val="006F688E"/>
    <w:rsid w:val="006F748E"/>
    <w:rsid w:val="00701F30"/>
    <w:rsid w:val="00704D14"/>
    <w:rsid w:val="00705834"/>
    <w:rsid w:val="0070586A"/>
    <w:rsid w:val="00705F15"/>
    <w:rsid w:val="00706F47"/>
    <w:rsid w:val="007074E4"/>
    <w:rsid w:val="00710C5C"/>
    <w:rsid w:val="00712AFE"/>
    <w:rsid w:val="0071309B"/>
    <w:rsid w:val="00713B72"/>
    <w:rsid w:val="0071491B"/>
    <w:rsid w:val="00714D87"/>
    <w:rsid w:val="00715BAB"/>
    <w:rsid w:val="00715BE7"/>
    <w:rsid w:val="00716782"/>
    <w:rsid w:val="00720050"/>
    <w:rsid w:val="00720E0C"/>
    <w:rsid w:val="00721443"/>
    <w:rsid w:val="00722883"/>
    <w:rsid w:val="0072559A"/>
    <w:rsid w:val="007300DA"/>
    <w:rsid w:val="00734191"/>
    <w:rsid w:val="00735C9F"/>
    <w:rsid w:val="00735F13"/>
    <w:rsid w:val="00740068"/>
    <w:rsid w:val="0074016A"/>
    <w:rsid w:val="00742BD8"/>
    <w:rsid w:val="00745355"/>
    <w:rsid w:val="00745E32"/>
    <w:rsid w:val="0074704F"/>
    <w:rsid w:val="007479AB"/>
    <w:rsid w:val="00750455"/>
    <w:rsid w:val="00754E02"/>
    <w:rsid w:val="00755376"/>
    <w:rsid w:val="00755A34"/>
    <w:rsid w:val="00757370"/>
    <w:rsid w:val="00757530"/>
    <w:rsid w:val="0075781F"/>
    <w:rsid w:val="007579AF"/>
    <w:rsid w:val="00761132"/>
    <w:rsid w:val="0076143F"/>
    <w:rsid w:val="0076172C"/>
    <w:rsid w:val="007633EE"/>
    <w:rsid w:val="00764CC7"/>
    <w:rsid w:val="00765EC0"/>
    <w:rsid w:val="007675D8"/>
    <w:rsid w:val="007729B1"/>
    <w:rsid w:val="00774EF5"/>
    <w:rsid w:val="007754CC"/>
    <w:rsid w:val="007772BC"/>
    <w:rsid w:val="007779E8"/>
    <w:rsid w:val="00782B52"/>
    <w:rsid w:val="0078310D"/>
    <w:rsid w:val="00783FBC"/>
    <w:rsid w:val="007850C8"/>
    <w:rsid w:val="00785DEA"/>
    <w:rsid w:val="0078614D"/>
    <w:rsid w:val="00790C0F"/>
    <w:rsid w:val="00792534"/>
    <w:rsid w:val="0079254D"/>
    <w:rsid w:val="00793BA3"/>
    <w:rsid w:val="00794EEE"/>
    <w:rsid w:val="007A1508"/>
    <w:rsid w:val="007A213E"/>
    <w:rsid w:val="007A2582"/>
    <w:rsid w:val="007A64AD"/>
    <w:rsid w:val="007A663F"/>
    <w:rsid w:val="007B0FA8"/>
    <w:rsid w:val="007B2AFE"/>
    <w:rsid w:val="007B69DA"/>
    <w:rsid w:val="007B7F97"/>
    <w:rsid w:val="007C1F51"/>
    <w:rsid w:val="007C279E"/>
    <w:rsid w:val="007C3988"/>
    <w:rsid w:val="007C3EC0"/>
    <w:rsid w:val="007C47D7"/>
    <w:rsid w:val="007C4D05"/>
    <w:rsid w:val="007C4E34"/>
    <w:rsid w:val="007C5360"/>
    <w:rsid w:val="007D029A"/>
    <w:rsid w:val="007D2653"/>
    <w:rsid w:val="007D361E"/>
    <w:rsid w:val="007D7F90"/>
    <w:rsid w:val="007E15ED"/>
    <w:rsid w:val="007E5AE1"/>
    <w:rsid w:val="007E69E2"/>
    <w:rsid w:val="007E6E4F"/>
    <w:rsid w:val="007E75A1"/>
    <w:rsid w:val="007F330B"/>
    <w:rsid w:val="007F387B"/>
    <w:rsid w:val="007F4CD6"/>
    <w:rsid w:val="007F6FD1"/>
    <w:rsid w:val="007F7B57"/>
    <w:rsid w:val="00800000"/>
    <w:rsid w:val="00800519"/>
    <w:rsid w:val="00800F88"/>
    <w:rsid w:val="00801E4B"/>
    <w:rsid w:val="0080262F"/>
    <w:rsid w:val="0080275D"/>
    <w:rsid w:val="008113EF"/>
    <w:rsid w:val="008125D1"/>
    <w:rsid w:val="0081324E"/>
    <w:rsid w:val="008138EF"/>
    <w:rsid w:val="00813E23"/>
    <w:rsid w:val="0081471B"/>
    <w:rsid w:val="00816A63"/>
    <w:rsid w:val="00817E5A"/>
    <w:rsid w:val="00821CB1"/>
    <w:rsid w:val="00822182"/>
    <w:rsid w:val="00822752"/>
    <w:rsid w:val="0083210E"/>
    <w:rsid w:val="008348D6"/>
    <w:rsid w:val="00836BF0"/>
    <w:rsid w:val="00836D37"/>
    <w:rsid w:val="008373E1"/>
    <w:rsid w:val="00837836"/>
    <w:rsid w:val="0084050D"/>
    <w:rsid w:val="008419F9"/>
    <w:rsid w:val="0084362E"/>
    <w:rsid w:val="00846945"/>
    <w:rsid w:val="00847857"/>
    <w:rsid w:val="00847888"/>
    <w:rsid w:val="00847A98"/>
    <w:rsid w:val="00847F10"/>
    <w:rsid w:val="00850318"/>
    <w:rsid w:val="00854C8B"/>
    <w:rsid w:val="0085549E"/>
    <w:rsid w:val="008573A6"/>
    <w:rsid w:val="00860B64"/>
    <w:rsid w:val="00861912"/>
    <w:rsid w:val="00862F12"/>
    <w:rsid w:val="00863577"/>
    <w:rsid w:val="008644BB"/>
    <w:rsid w:val="008664C7"/>
    <w:rsid w:val="0086773C"/>
    <w:rsid w:val="008679F1"/>
    <w:rsid w:val="008759A8"/>
    <w:rsid w:val="00877059"/>
    <w:rsid w:val="0087729F"/>
    <w:rsid w:val="00877CF1"/>
    <w:rsid w:val="00880C3A"/>
    <w:rsid w:val="008833B5"/>
    <w:rsid w:val="00883E8E"/>
    <w:rsid w:val="00887845"/>
    <w:rsid w:val="00892696"/>
    <w:rsid w:val="00894C97"/>
    <w:rsid w:val="0089603F"/>
    <w:rsid w:val="00896A62"/>
    <w:rsid w:val="00896F8E"/>
    <w:rsid w:val="00897AD2"/>
    <w:rsid w:val="008A00E4"/>
    <w:rsid w:val="008A0494"/>
    <w:rsid w:val="008A09F3"/>
    <w:rsid w:val="008B2312"/>
    <w:rsid w:val="008B2A6C"/>
    <w:rsid w:val="008B2DD4"/>
    <w:rsid w:val="008B2EE4"/>
    <w:rsid w:val="008B4104"/>
    <w:rsid w:val="008B462A"/>
    <w:rsid w:val="008B70AE"/>
    <w:rsid w:val="008B772C"/>
    <w:rsid w:val="008C12AE"/>
    <w:rsid w:val="008C1548"/>
    <w:rsid w:val="008C54CA"/>
    <w:rsid w:val="008C6646"/>
    <w:rsid w:val="008C7D98"/>
    <w:rsid w:val="008D01C3"/>
    <w:rsid w:val="008D3645"/>
    <w:rsid w:val="008D425E"/>
    <w:rsid w:val="008D5111"/>
    <w:rsid w:val="008D5C00"/>
    <w:rsid w:val="008D7F7B"/>
    <w:rsid w:val="008E2037"/>
    <w:rsid w:val="008E30FE"/>
    <w:rsid w:val="008E3417"/>
    <w:rsid w:val="008E7FA6"/>
    <w:rsid w:val="008F00C6"/>
    <w:rsid w:val="008F1420"/>
    <w:rsid w:val="008F2640"/>
    <w:rsid w:val="008F2948"/>
    <w:rsid w:val="008F33FB"/>
    <w:rsid w:val="008F34DF"/>
    <w:rsid w:val="008F3B6B"/>
    <w:rsid w:val="008F4EB6"/>
    <w:rsid w:val="008F59EC"/>
    <w:rsid w:val="008F751C"/>
    <w:rsid w:val="0090029F"/>
    <w:rsid w:val="00900333"/>
    <w:rsid w:val="00904664"/>
    <w:rsid w:val="009126CE"/>
    <w:rsid w:val="00914F65"/>
    <w:rsid w:val="00915255"/>
    <w:rsid w:val="00915C91"/>
    <w:rsid w:val="009161CA"/>
    <w:rsid w:val="0092190C"/>
    <w:rsid w:val="00921F80"/>
    <w:rsid w:val="00924347"/>
    <w:rsid w:val="00927BBE"/>
    <w:rsid w:val="00931975"/>
    <w:rsid w:val="009333EC"/>
    <w:rsid w:val="00933ACD"/>
    <w:rsid w:val="00937130"/>
    <w:rsid w:val="0094196B"/>
    <w:rsid w:val="00943866"/>
    <w:rsid w:val="00946264"/>
    <w:rsid w:val="00954F1D"/>
    <w:rsid w:val="009565E4"/>
    <w:rsid w:val="009566B4"/>
    <w:rsid w:val="00956E5C"/>
    <w:rsid w:val="0096299A"/>
    <w:rsid w:val="00963865"/>
    <w:rsid w:val="00963A18"/>
    <w:rsid w:val="009645FE"/>
    <w:rsid w:val="0096564A"/>
    <w:rsid w:val="00970C46"/>
    <w:rsid w:val="0097299A"/>
    <w:rsid w:val="00973CA6"/>
    <w:rsid w:val="00975B7A"/>
    <w:rsid w:val="009801F0"/>
    <w:rsid w:val="0098047A"/>
    <w:rsid w:val="00981290"/>
    <w:rsid w:val="0098240C"/>
    <w:rsid w:val="00982DF9"/>
    <w:rsid w:val="00985E1F"/>
    <w:rsid w:val="009908E7"/>
    <w:rsid w:val="009935E9"/>
    <w:rsid w:val="0099557C"/>
    <w:rsid w:val="0099562D"/>
    <w:rsid w:val="009A315E"/>
    <w:rsid w:val="009A5793"/>
    <w:rsid w:val="009A7DD4"/>
    <w:rsid w:val="009B00CF"/>
    <w:rsid w:val="009B1728"/>
    <w:rsid w:val="009B1F5E"/>
    <w:rsid w:val="009B2813"/>
    <w:rsid w:val="009B47E0"/>
    <w:rsid w:val="009C00A9"/>
    <w:rsid w:val="009C18EC"/>
    <w:rsid w:val="009C28E5"/>
    <w:rsid w:val="009C2DE1"/>
    <w:rsid w:val="009C3771"/>
    <w:rsid w:val="009C55AC"/>
    <w:rsid w:val="009C5FF9"/>
    <w:rsid w:val="009C6678"/>
    <w:rsid w:val="009C783D"/>
    <w:rsid w:val="009D0465"/>
    <w:rsid w:val="009D05E1"/>
    <w:rsid w:val="009D0C1F"/>
    <w:rsid w:val="009D11CA"/>
    <w:rsid w:val="009D13A2"/>
    <w:rsid w:val="009D3C88"/>
    <w:rsid w:val="009D3F3D"/>
    <w:rsid w:val="009E125A"/>
    <w:rsid w:val="009E17A3"/>
    <w:rsid w:val="009E1E3F"/>
    <w:rsid w:val="009E1EE3"/>
    <w:rsid w:val="009E3336"/>
    <w:rsid w:val="009F0082"/>
    <w:rsid w:val="009F3A7D"/>
    <w:rsid w:val="009F596E"/>
    <w:rsid w:val="009F5D67"/>
    <w:rsid w:val="00A00082"/>
    <w:rsid w:val="00A00300"/>
    <w:rsid w:val="00A00550"/>
    <w:rsid w:val="00A02A76"/>
    <w:rsid w:val="00A06F2B"/>
    <w:rsid w:val="00A13940"/>
    <w:rsid w:val="00A13B19"/>
    <w:rsid w:val="00A13DC7"/>
    <w:rsid w:val="00A13EA9"/>
    <w:rsid w:val="00A14A06"/>
    <w:rsid w:val="00A1638B"/>
    <w:rsid w:val="00A204CC"/>
    <w:rsid w:val="00A20546"/>
    <w:rsid w:val="00A217A2"/>
    <w:rsid w:val="00A222AF"/>
    <w:rsid w:val="00A227AD"/>
    <w:rsid w:val="00A2320C"/>
    <w:rsid w:val="00A23510"/>
    <w:rsid w:val="00A23F23"/>
    <w:rsid w:val="00A242FA"/>
    <w:rsid w:val="00A2594D"/>
    <w:rsid w:val="00A25D00"/>
    <w:rsid w:val="00A262F2"/>
    <w:rsid w:val="00A332F4"/>
    <w:rsid w:val="00A35119"/>
    <w:rsid w:val="00A36863"/>
    <w:rsid w:val="00A368B4"/>
    <w:rsid w:val="00A37E10"/>
    <w:rsid w:val="00A400F6"/>
    <w:rsid w:val="00A423A0"/>
    <w:rsid w:val="00A4352C"/>
    <w:rsid w:val="00A4399B"/>
    <w:rsid w:val="00A43FA6"/>
    <w:rsid w:val="00A456BF"/>
    <w:rsid w:val="00A46A71"/>
    <w:rsid w:val="00A5502D"/>
    <w:rsid w:val="00A55B47"/>
    <w:rsid w:val="00A56FC4"/>
    <w:rsid w:val="00A570B6"/>
    <w:rsid w:val="00A61560"/>
    <w:rsid w:val="00A6197D"/>
    <w:rsid w:val="00A63328"/>
    <w:rsid w:val="00A64A07"/>
    <w:rsid w:val="00A712A7"/>
    <w:rsid w:val="00A73612"/>
    <w:rsid w:val="00A747E8"/>
    <w:rsid w:val="00A75BB5"/>
    <w:rsid w:val="00A81636"/>
    <w:rsid w:val="00A818A4"/>
    <w:rsid w:val="00A8299D"/>
    <w:rsid w:val="00A82E0A"/>
    <w:rsid w:val="00A8445A"/>
    <w:rsid w:val="00A852A0"/>
    <w:rsid w:val="00A854CF"/>
    <w:rsid w:val="00A85580"/>
    <w:rsid w:val="00A8612F"/>
    <w:rsid w:val="00A86345"/>
    <w:rsid w:val="00A86CD5"/>
    <w:rsid w:val="00A90D99"/>
    <w:rsid w:val="00A9257A"/>
    <w:rsid w:val="00A929CA"/>
    <w:rsid w:val="00A93E82"/>
    <w:rsid w:val="00A94886"/>
    <w:rsid w:val="00AA160F"/>
    <w:rsid w:val="00AA3B2E"/>
    <w:rsid w:val="00AA6F8B"/>
    <w:rsid w:val="00AA7A87"/>
    <w:rsid w:val="00AB17AF"/>
    <w:rsid w:val="00AB17D6"/>
    <w:rsid w:val="00AB5C74"/>
    <w:rsid w:val="00AB67DF"/>
    <w:rsid w:val="00AC0048"/>
    <w:rsid w:val="00AC3150"/>
    <w:rsid w:val="00AC5FF7"/>
    <w:rsid w:val="00AC7FBD"/>
    <w:rsid w:val="00AD082F"/>
    <w:rsid w:val="00AD50E6"/>
    <w:rsid w:val="00AD6CF7"/>
    <w:rsid w:val="00AE26D1"/>
    <w:rsid w:val="00AE5C76"/>
    <w:rsid w:val="00AE6AE8"/>
    <w:rsid w:val="00AE75DE"/>
    <w:rsid w:val="00AF4670"/>
    <w:rsid w:val="00AF49A9"/>
    <w:rsid w:val="00AF6394"/>
    <w:rsid w:val="00AF7751"/>
    <w:rsid w:val="00B004D0"/>
    <w:rsid w:val="00B007B2"/>
    <w:rsid w:val="00B028BA"/>
    <w:rsid w:val="00B04977"/>
    <w:rsid w:val="00B068FE"/>
    <w:rsid w:val="00B11D9A"/>
    <w:rsid w:val="00B124FA"/>
    <w:rsid w:val="00B12656"/>
    <w:rsid w:val="00B15830"/>
    <w:rsid w:val="00B170D1"/>
    <w:rsid w:val="00B22C4F"/>
    <w:rsid w:val="00B23635"/>
    <w:rsid w:val="00B24037"/>
    <w:rsid w:val="00B26303"/>
    <w:rsid w:val="00B268DD"/>
    <w:rsid w:val="00B26A39"/>
    <w:rsid w:val="00B26C8C"/>
    <w:rsid w:val="00B30EDD"/>
    <w:rsid w:val="00B3264B"/>
    <w:rsid w:val="00B3673A"/>
    <w:rsid w:val="00B40C7E"/>
    <w:rsid w:val="00B40D06"/>
    <w:rsid w:val="00B441B8"/>
    <w:rsid w:val="00B52171"/>
    <w:rsid w:val="00B5273E"/>
    <w:rsid w:val="00B54AF6"/>
    <w:rsid w:val="00B55295"/>
    <w:rsid w:val="00B558C4"/>
    <w:rsid w:val="00B56E8E"/>
    <w:rsid w:val="00B62508"/>
    <w:rsid w:val="00B63F23"/>
    <w:rsid w:val="00B644DA"/>
    <w:rsid w:val="00B65559"/>
    <w:rsid w:val="00B712E5"/>
    <w:rsid w:val="00B71D73"/>
    <w:rsid w:val="00B72891"/>
    <w:rsid w:val="00B731E3"/>
    <w:rsid w:val="00B75020"/>
    <w:rsid w:val="00B76253"/>
    <w:rsid w:val="00B77384"/>
    <w:rsid w:val="00B776FA"/>
    <w:rsid w:val="00B8479C"/>
    <w:rsid w:val="00B87240"/>
    <w:rsid w:val="00B87F60"/>
    <w:rsid w:val="00B90000"/>
    <w:rsid w:val="00B91249"/>
    <w:rsid w:val="00B9183C"/>
    <w:rsid w:val="00B91B56"/>
    <w:rsid w:val="00B93E8E"/>
    <w:rsid w:val="00B97F29"/>
    <w:rsid w:val="00BA2007"/>
    <w:rsid w:val="00BA20D2"/>
    <w:rsid w:val="00BA3545"/>
    <w:rsid w:val="00BB1FA4"/>
    <w:rsid w:val="00BB21F2"/>
    <w:rsid w:val="00BC068D"/>
    <w:rsid w:val="00BC2257"/>
    <w:rsid w:val="00BC2259"/>
    <w:rsid w:val="00BD5CDE"/>
    <w:rsid w:val="00BD6B9E"/>
    <w:rsid w:val="00BE169C"/>
    <w:rsid w:val="00BE2D5B"/>
    <w:rsid w:val="00BE345B"/>
    <w:rsid w:val="00BE3862"/>
    <w:rsid w:val="00BE42AC"/>
    <w:rsid w:val="00BE79A7"/>
    <w:rsid w:val="00BF1585"/>
    <w:rsid w:val="00BF1CBC"/>
    <w:rsid w:val="00BF50E0"/>
    <w:rsid w:val="00BF7039"/>
    <w:rsid w:val="00BF77A0"/>
    <w:rsid w:val="00C001F3"/>
    <w:rsid w:val="00C009C3"/>
    <w:rsid w:val="00C03B91"/>
    <w:rsid w:val="00C04DD0"/>
    <w:rsid w:val="00C05939"/>
    <w:rsid w:val="00C06454"/>
    <w:rsid w:val="00C06574"/>
    <w:rsid w:val="00C07029"/>
    <w:rsid w:val="00C1082F"/>
    <w:rsid w:val="00C12078"/>
    <w:rsid w:val="00C12B65"/>
    <w:rsid w:val="00C131A6"/>
    <w:rsid w:val="00C13668"/>
    <w:rsid w:val="00C1508A"/>
    <w:rsid w:val="00C1519F"/>
    <w:rsid w:val="00C227A6"/>
    <w:rsid w:val="00C2486C"/>
    <w:rsid w:val="00C252DC"/>
    <w:rsid w:val="00C26C22"/>
    <w:rsid w:val="00C3051E"/>
    <w:rsid w:val="00C43F82"/>
    <w:rsid w:val="00C4498D"/>
    <w:rsid w:val="00C45CA0"/>
    <w:rsid w:val="00C45D1B"/>
    <w:rsid w:val="00C53AFA"/>
    <w:rsid w:val="00C56558"/>
    <w:rsid w:val="00C57B78"/>
    <w:rsid w:val="00C62C2E"/>
    <w:rsid w:val="00C6337A"/>
    <w:rsid w:val="00C64D08"/>
    <w:rsid w:val="00C650D7"/>
    <w:rsid w:val="00C708AB"/>
    <w:rsid w:val="00C743A3"/>
    <w:rsid w:val="00C77D0D"/>
    <w:rsid w:val="00C77DF8"/>
    <w:rsid w:val="00C80E0A"/>
    <w:rsid w:val="00C81695"/>
    <w:rsid w:val="00C82713"/>
    <w:rsid w:val="00C829FE"/>
    <w:rsid w:val="00C82C82"/>
    <w:rsid w:val="00C838CD"/>
    <w:rsid w:val="00C962F0"/>
    <w:rsid w:val="00CA0F6B"/>
    <w:rsid w:val="00CA178C"/>
    <w:rsid w:val="00CB1A8B"/>
    <w:rsid w:val="00CB1B54"/>
    <w:rsid w:val="00CB4170"/>
    <w:rsid w:val="00CB5A55"/>
    <w:rsid w:val="00CB5A94"/>
    <w:rsid w:val="00CB77B3"/>
    <w:rsid w:val="00CB7CF5"/>
    <w:rsid w:val="00CC282C"/>
    <w:rsid w:val="00CC53A0"/>
    <w:rsid w:val="00CC584E"/>
    <w:rsid w:val="00CD0263"/>
    <w:rsid w:val="00CD0ACD"/>
    <w:rsid w:val="00CD0AF3"/>
    <w:rsid w:val="00CD0D0D"/>
    <w:rsid w:val="00CD4FE8"/>
    <w:rsid w:val="00CD73B9"/>
    <w:rsid w:val="00CD7E71"/>
    <w:rsid w:val="00CE01D6"/>
    <w:rsid w:val="00CE09F6"/>
    <w:rsid w:val="00CE20FC"/>
    <w:rsid w:val="00CE23ED"/>
    <w:rsid w:val="00CE264B"/>
    <w:rsid w:val="00CE5ECC"/>
    <w:rsid w:val="00CE79F7"/>
    <w:rsid w:val="00CF034A"/>
    <w:rsid w:val="00CF11A4"/>
    <w:rsid w:val="00CF2245"/>
    <w:rsid w:val="00CF2D8F"/>
    <w:rsid w:val="00CF39AF"/>
    <w:rsid w:val="00CF5298"/>
    <w:rsid w:val="00CF6C78"/>
    <w:rsid w:val="00CF7643"/>
    <w:rsid w:val="00D04C26"/>
    <w:rsid w:val="00D05D0E"/>
    <w:rsid w:val="00D07618"/>
    <w:rsid w:val="00D1284A"/>
    <w:rsid w:val="00D130E3"/>
    <w:rsid w:val="00D15ECA"/>
    <w:rsid w:val="00D16521"/>
    <w:rsid w:val="00D172DB"/>
    <w:rsid w:val="00D2078B"/>
    <w:rsid w:val="00D24AE4"/>
    <w:rsid w:val="00D25477"/>
    <w:rsid w:val="00D271B8"/>
    <w:rsid w:val="00D35504"/>
    <w:rsid w:val="00D3677C"/>
    <w:rsid w:val="00D36A6E"/>
    <w:rsid w:val="00D375D5"/>
    <w:rsid w:val="00D407F3"/>
    <w:rsid w:val="00D42570"/>
    <w:rsid w:val="00D42CBE"/>
    <w:rsid w:val="00D4417F"/>
    <w:rsid w:val="00D44D8C"/>
    <w:rsid w:val="00D454CD"/>
    <w:rsid w:val="00D45D4F"/>
    <w:rsid w:val="00D53DBB"/>
    <w:rsid w:val="00D54A70"/>
    <w:rsid w:val="00D54FCB"/>
    <w:rsid w:val="00D55565"/>
    <w:rsid w:val="00D564D0"/>
    <w:rsid w:val="00D602AF"/>
    <w:rsid w:val="00D602E5"/>
    <w:rsid w:val="00D6235A"/>
    <w:rsid w:val="00D62AA9"/>
    <w:rsid w:val="00D63B67"/>
    <w:rsid w:val="00D661E4"/>
    <w:rsid w:val="00D67674"/>
    <w:rsid w:val="00D74A47"/>
    <w:rsid w:val="00D83D34"/>
    <w:rsid w:val="00D842B7"/>
    <w:rsid w:val="00D8549F"/>
    <w:rsid w:val="00D859EB"/>
    <w:rsid w:val="00D85D69"/>
    <w:rsid w:val="00D86A00"/>
    <w:rsid w:val="00D9026D"/>
    <w:rsid w:val="00D90455"/>
    <w:rsid w:val="00D92797"/>
    <w:rsid w:val="00D92D47"/>
    <w:rsid w:val="00D937D5"/>
    <w:rsid w:val="00D95923"/>
    <w:rsid w:val="00DA167E"/>
    <w:rsid w:val="00DA4151"/>
    <w:rsid w:val="00DA5CBF"/>
    <w:rsid w:val="00DA5E99"/>
    <w:rsid w:val="00DA6A60"/>
    <w:rsid w:val="00DA6D14"/>
    <w:rsid w:val="00DA7AA4"/>
    <w:rsid w:val="00DA7F64"/>
    <w:rsid w:val="00DB0ECB"/>
    <w:rsid w:val="00DB217F"/>
    <w:rsid w:val="00DB2242"/>
    <w:rsid w:val="00DB437F"/>
    <w:rsid w:val="00DB46DD"/>
    <w:rsid w:val="00DB7364"/>
    <w:rsid w:val="00DB7391"/>
    <w:rsid w:val="00DC264A"/>
    <w:rsid w:val="00DC3446"/>
    <w:rsid w:val="00DC3B3F"/>
    <w:rsid w:val="00DD3CDA"/>
    <w:rsid w:val="00DD5B64"/>
    <w:rsid w:val="00DD79D7"/>
    <w:rsid w:val="00DE2FD0"/>
    <w:rsid w:val="00DE3177"/>
    <w:rsid w:val="00DE3C8F"/>
    <w:rsid w:val="00DE3E81"/>
    <w:rsid w:val="00DE5A67"/>
    <w:rsid w:val="00DE6A9D"/>
    <w:rsid w:val="00DF05EB"/>
    <w:rsid w:val="00DF28EF"/>
    <w:rsid w:val="00DF7501"/>
    <w:rsid w:val="00DF7C04"/>
    <w:rsid w:val="00E01B01"/>
    <w:rsid w:val="00E0393D"/>
    <w:rsid w:val="00E0422E"/>
    <w:rsid w:val="00E06A65"/>
    <w:rsid w:val="00E077EF"/>
    <w:rsid w:val="00E10061"/>
    <w:rsid w:val="00E10C35"/>
    <w:rsid w:val="00E10CB4"/>
    <w:rsid w:val="00E10D56"/>
    <w:rsid w:val="00E139A8"/>
    <w:rsid w:val="00E13DA4"/>
    <w:rsid w:val="00E200B6"/>
    <w:rsid w:val="00E23DB0"/>
    <w:rsid w:val="00E25911"/>
    <w:rsid w:val="00E26273"/>
    <w:rsid w:val="00E334E9"/>
    <w:rsid w:val="00E3499A"/>
    <w:rsid w:val="00E34C8B"/>
    <w:rsid w:val="00E3602C"/>
    <w:rsid w:val="00E4102C"/>
    <w:rsid w:val="00E42D4C"/>
    <w:rsid w:val="00E47041"/>
    <w:rsid w:val="00E47D15"/>
    <w:rsid w:val="00E50C1F"/>
    <w:rsid w:val="00E53328"/>
    <w:rsid w:val="00E5416F"/>
    <w:rsid w:val="00E54AC8"/>
    <w:rsid w:val="00E54ACD"/>
    <w:rsid w:val="00E56694"/>
    <w:rsid w:val="00E57840"/>
    <w:rsid w:val="00E57C7F"/>
    <w:rsid w:val="00E60650"/>
    <w:rsid w:val="00E6595E"/>
    <w:rsid w:val="00E702C0"/>
    <w:rsid w:val="00E704FC"/>
    <w:rsid w:val="00E71FF3"/>
    <w:rsid w:val="00E80351"/>
    <w:rsid w:val="00E80E3B"/>
    <w:rsid w:val="00E840B0"/>
    <w:rsid w:val="00E84AA5"/>
    <w:rsid w:val="00E9000D"/>
    <w:rsid w:val="00E92338"/>
    <w:rsid w:val="00E95D68"/>
    <w:rsid w:val="00E9692B"/>
    <w:rsid w:val="00E96FA8"/>
    <w:rsid w:val="00EA3754"/>
    <w:rsid w:val="00EA62E6"/>
    <w:rsid w:val="00EB04DB"/>
    <w:rsid w:val="00EB4BCC"/>
    <w:rsid w:val="00EB5AE7"/>
    <w:rsid w:val="00EB5B19"/>
    <w:rsid w:val="00EB7E78"/>
    <w:rsid w:val="00EC1B85"/>
    <w:rsid w:val="00EC3BA5"/>
    <w:rsid w:val="00EC4B11"/>
    <w:rsid w:val="00EC4DD7"/>
    <w:rsid w:val="00ED0907"/>
    <w:rsid w:val="00ED09B9"/>
    <w:rsid w:val="00ED1786"/>
    <w:rsid w:val="00ED6AA7"/>
    <w:rsid w:val="00ED6D50"/>
    <w:rsid w:val="00EE0AB6"/>
    <w:rsid w:val="00EE1CFC"/>
    <w:rsid w:val="00EE25BE"/>
    <w:rsid w:val="00EE33CE"/>
    <w:rsid w:val="00EE7DAE"/>
    <w:rsid w:val="00EE7F45"/>
    <w:rsid w:val="00EF1BB2"/>
    <w:rsid w:val="00EF2E8D"/>
    <w:rsid w:val="00EF4EBE"/>
    <w:rsid w:val="00EF5CB3"/>
    <w:rsid w:val="00EF70FF"/>
    <w:rsid w:val="00EF73AF"/>
    <w:rsid w:val="00EF7A8B"/>
    <w:rsid w:val="00F02C81"/>
    <w:rsid w:val="00F05B9F"/>
    <w:rsid w:val="00F10ED8"/>
    <w:rsid w:val="00F124E4"/>
    <w:rsid w:val="00F128C3"/>
    <w:rsid w:val="00F15F00"/>
    <w:rsid w:val="00F172E4"/>
    <w:rsid w:val="00F21348"/>
    <w:rsid w:val="00F21F98"/>
    <w:rsid w:val="00F23649"/>
    <w:rsid w:val="00F25033"/>
    <w:rsid w:val="00F27442"/>
    <w:rsid w:val="00F312F0"/>
    <w:rsid w:val="00F33912"/>
    <w:rsid w:val="00F339A4"/>
    <w:rsid w:val="00F343B9"/>
    <w:rsid w:val="00F343F7"/>
    <w:rsid w:val="00F35A3D"/>
    <w:rsid w:val="00F36901"/>
    <w:rsid w:val="00F41815"/>
    <w:rsid w:val="00F4287B"/>
    <w:rsid w:val="00F43DBD"/>
    <w:rsid w:val="00F44120"/>
    <w:rsid w:val="00F449EE"/>
    <w:rsid w:val="00F50879"/>
    <w:rsid w:val="00F50F8E"/>
    <w:rsid w:val="00F541AB"/>
    <w:rsid w:val="00F5583D"/>
    <w:rsid w:val="00F56325"/>
    <w:rsid w:val="00F5709D"/>
    <w:rsid w:val="00F575A2"/>
    <w:rsid w:val="00F600B3"/>
    <w:rsid w:val="00F6217E"/>
    <w:rsid w:val="00F63C33"/>
    <w:rsid w:val="00F65BF9"/>
    <w:rsid w:val="00F676F5"/>
    <w:rsid w:val="00F70353"/>
    <w:rsid w:val="00F732DB"/>
    <w:rsid w:val="00F73450"/>
    <w:rsid w:val="00F819D4"/>
    <w:rsid w:val="00F82B8A"/>
    <w:rsid w:val="00F84019"/>
    <w:rsid w:val="00F842AA"/>
    <w:rsid w:val="00F84837"/>
    <w:rsid w:val="00F86A81"/>
    <w:rsid w:val="00F91351"/>
    <w:rsid w:val="00F91906"/>
    <w:rsid w:val="00F936E1"/>
    <w:rsid w:val="00F95B9F"/>
    <w:rsid w:val="00FA0CED"/>
    <w:rsid w:val="00FA19EA"/>
    <w:rsid w:val="00FA2659"/>
    <w:rsid w:val="00FA3DEF"/>
    <w:rsid w:val="00FA4578"/>
    <w:rsid w:val="00FA4624"/>
    <w:rsid w:val="00FA61BA"/>
    <w:rsid w:val="00FA61E6"/>
    <w:rsid w:val="00FB0C86"/>
    <w:rsid w:val="00FB17A7"/>
    <w:rsid w:val="00FB3080"/>
    <w:rsid w:val="00FB52B0"/>
    <w:rsid w:val="00FB5F47"/>
    <w:rsid w:val="00FC012F"/>
    <w:rsid w:val="00FC3655"/>
    <w:rsid w:val="00FC3712"/>
    <w:rsid w:val="00FC3EED"/>
    <w:rsid w:val="00FC5B72"/>
    <w:rsid w:val="00FC75C4"/>
    <w:rsid w:val="00FD013E"/>
    <w:rsid w:val="00FD1C3C"/>
    <w:rsid w:val="00FD1E18"/>
    <w:rsid w:val="00FD209A"/>
    <w:rsid w:val="00FD4EB6"/>
    <w:rsid w:val="00FD734E"/>
    <w:rsid w:val="00FD79BB"/>
    <w:rsid w:val="00FE1CD8"/>
    <w:rsid w:val="00FE5004"/>
    <w:rsid w:val="00FE58BD"/>
    <w:rsid w:val="00FE6BEF"/>
    <w:rsid w:val="00FE6CDD"/>
    <w:rsid w:val="00FE7A83"/>
    <w:rsid w:val="00FF107A"/>
    <w:rsid w:val="00FF259E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1"/>
    <o:shapelayout v:ext="edit">
      <o:idmap v:ext="edit" data="1"/>
    </o:shapelayout>
  </w:shapeDefaults>
  <w:decimalSymbol w:val=","/>
  <w:listSeparator w:val=";"/>
  <w14:docId w14:val="7CC29952"/>
  <w15:docId w15:val="{F844A322-A76C-4920-9589-38076A50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rsid w:val="00D90455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2883"/>
    <w:pPr>
      <w:ind w:left="720"/>
      <w:contextualSpacing/>
    </w:pPr>
  </w:style>
  <w:style w:type="character" w:customStyle="1" w:styleId="Zkladntextodsazen3Char">
    <w:name w:val="Základní text odsazený 3 Char"/>
    <w:link w:val="Zkladntextodsazen3"/>
    <w:rsid w:val="00800000"/>
    <w:rPr>
      <w:rFonts w:ascii="Arial" w:hAnsi="Arial" w:cs="Arial"/>
      <w:sz w:val="22"/>
      <w:szCs w:val="24"/>
    </w:rPr>
  </w:style>
  <w:style w:type="paragraph" w:customStyle="1" w:styleId="Default">
    <w:name w:val="Default"/>
    <w:rsid w:val="00A6156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61560"/>
    <w:rPr>
      <w:rFonts w:ascii="Times New Roman" w:eastAsiaTheme="minorHAnsi" w:hAnsi="Times New Roman" w:cs="Times New Roman"/>
      <w:color w:val="auto"/>
      <w:lang w:eastAsia="en-US"/>
    </w:rPr>
  </w:style>
  <w:style w:type="character" w:customStyle="1" w:styleId="TextkomenteChar">
    <w:name w:val="Text komentáře Char"/>
    <w:link w:val="Textkomente"/>
    <w:semiHidden/>
    <w:locked/>
    <w:rsid w:val="0015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9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hazkova.l@kr-vysocina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k.kr-vysocina.cz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profile_display_11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5F4B3-D318-42E9-B1A6-7A9CE8FB7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7</Pages>
  <Words>2786</Words>
  <Characters>16440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19188</CharactersWithSpaces>
  <SharedDoc>false</SharedDoc>
  <HLinks>
    <vt:vector size="12" baseType="variant">
      <vt:variant>
        <vt:i4>2359317</vt:i4>
      </vt:variant>
      <vt:variant>
        <vt:i4>3</vt:i4>
      </vt:variant>
      <vt:variant>
        <vt:i4>0</vt:i4>
      </vt:variant>
      <vt:variant>
        <vt:i4>5</vt:i4>
      </vt:variant>
      <vt:variant>
        <vt:lpwstr>mailto:hamacek.p@kr-vysocina.cz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115</cp:revision>
  <cp:lastPrinted>2019-02-13T07:52:00Z</cp:lastPrinted>
  <dcterms:created xsi:type="dcterms:W3CDTF">2019-09-12T11:01:00Z</dcterms:created>
  <dcterms:modified xsi:type="dcterms:W3CDTF">2025-01-14T07:51:00Z</dcterms:modified>
</cp:coreProperties>
</file>